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A3B" w:rsidRDefault="00F53A3B" w:rsidP="00144027">
      <w:pPr>
        <w:rPr>
          <w:rFonts w:ascii="Arial" w:hAnsi="Arial" w:cs="Arial"/>
          <w:b/>
          <w:bCs/>
          <w:sz w:val="22"/>
          <w:szCs w:val="22"/>
        </w:rPr>
      </w:pPr>
    </w:p>
    <w:p w:rsidR="005C7409" w:rsidRPr="00144027" w:rsidRDefault="005C7409" w:rsidP="00144027">
      <w:pPr>
        <w:rPr>
          <w:rFonts w:ascii="Arial" w:hAnsi="Arial" w:cs="Arial"/>
          <w:b/>
          <w:sz w:val="22"/>
          <w:szCs w:val="22"/>
        </w:rPr>
      </w:pPr>
      <w:r w:rsidRPr="00144027">
        <w:rPr>
          <w:rFonts w:ascii="Arial" w:hAnsi="Arial" w:cs="Arial"/>
          <w:b/>
          <w:bCs/>
          <w:sz w:val="22"/>
          <w:szCs w:val="22"/>
        </w:rPr>
        <w:t xml:space="preserve">Příloha č. </w:t>
      </w:r>
      <w:r w:rsidR="00675792">
        <w:rPr>
          <w:rFonts w:ascii="Arial" w:hAnsi="Arial" w:cs="Arial"/>
          <w:b/>
          <w:bCs/>
          <w:sz w:val="22"/>
          <w:szCs w:val="22"/>
        </w:rPr>
        <w:t>4a)</w:t>
      </w:r>
      <w:r w:rsidRPr="00144027">
        <w:rPr>
          <w:rFonts w:ascii="Arial" w:hAnsi="Arial" w:cs="Arial"/>
          <w:b/>
          <w:bCs/>
          <w:sz w:val="22"/>
          <w:szCs w:val="22"/>
        </w:rPr>
        <w:t xml:space="preserve"> </w:t>
      </w:r>
      <w:r w:rsidR="00144027">
        <w:rPr>
          <w:rFonts w:ascii="Arial" w:hAnsi="Arial" w:cs="Arial"/>
          <w:b/>
          <w:bCs/>
          <w:sz w:val="22"/>
          <w:szCs w:val="22"/>
        </w:rPr>
        <w:t xml:space="preserve">zadávací dokumentace </w:t>
      </w:r>
      <w:r w:rsidRPr="00144027">
        <w:rPr>
          <w:rFonts w:ascii="Arial" w:hAnsi="Arial" w:cs="Arial"/>
          <w:b/>
          <w:bCs/>
          <w:sz w:val="22"/>
          <w:szCs w:val="22"/>
        </w:rPr>
        <w:t>– Návrh smlouvy (o</w:t>
      </w:r>
      <w:r w:rsidRPr="00144027">
        <w:rPr>
          <w:rFonts w:ascii="Arial" w:hAnsi="Arial" w:cs="Arial"/>
          <w:b/>
          <w:sz w:val="22"/>
          <w:szCs w:val="22"/>
        </w:rPr>
        <w:t>bchodní podmínky zadavatele)</w:t>
      </w:r>
    </w:p>
    <w:p w:rsidR="005C7409" w:rsidRPr="00144027" w:rsidRDefault="005C7409" w:rsidP="00144027">
      <w:pPr>
        <w:pStyle w:val="odrkyChar"/>
        <w:spacing w:before="0" w:after="0"/>
        <w:outlineLvl w:val="0"/>
        <w:rPr>
          <w:highlight w:val="lightGray"/>
        </w:rPr>
      </w:pPr>
    </w:p>
    <w:p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rsidR="00144027" w:rsidRDefault="00144027" w:rsidP="00144027">
      <w:pPr>
        <w:pStyle w:val="Podnadpis"/>
        <w:tabs>
          <w:tab w:val="right" w:pos="9638"/>
        </w:tabs>
        <w:jc w:val="both"/>
        <w:rPr>
          <w:rFonts w:ascii="Arial" w:hAnsi="Arial" w:cs="Arial"/>
          <w:b w:val="0"/>
          <w:sz w:val="22"/>
          <w:szCs w:val="22"/>
        </w:rPr>
      </w:pPr>
    </w:p>
    <w:p w:rsidR="00144027" w:rsidRPr="00144027" w:rsidRDefault="00144027" w:rsidP="00144027">
      <w:pPr>
        <w:pStyle w:val="Podnadpis"/>
        <w:tabs>
          <w:tab w:val="right" w:pos="9638"/>
        </w:tabs>
        <w:jc w:val="both"/>
        <w:rPr>
          <w:rFonts w:ascii="Arial" w:hAnsi="Arial" w:cs="Arial"/>
          <w:b w:val="0"/>
          <w:sz w:val="22"/>
          <w:szCs w:val="22"/>
        </w:rPr>
      </w:pPr>
    </w:p>
    <w:p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rsidR="00144027" w:rsidRDefault="00144027" w:rsidP="00144027">
      <w:pPr>
        <w:pStyle w:val="Podnadpis"/>
        <w:tabs>
          <w:tab w:val="right" w:pos="9638"/>
        </w:tabs>
        <w:jc w:val="both"/>
        <w:rPr>
          <w:rFonts w:ascii="Arial" w:hAnsi="Arial" w:cs="Arial"/>
          <w:sz w:val="22"/>
          <w:szCs w:val="22"/>
        </w:rPr>
      </w:pPr>
    </w:p>
    <w:p w:rsidR="00144027" w:rsidRPr="004678C1" w:rsidRDefault="00144027" w:rsidP="00144027">
      <w:pPr>
        <w:pStyle w:val="Podnadpis"/>
        <w:tabs>
          <w:tab w:val="right" w:pos="9638"/>
        </w:tabs>
        <w:jc w:val="both"/>
        <w:rPr>
          <w:rFonts w:ascii="Arial" w:hAnsi="Arial" w:cs="Arial"/>
          <w:sz w:val="22"/>
          <w:szCs w:val="22"/>
        </w:rPr>
      </w:pPr>
    </w:p>
    <w:p w:rsidR="00F53A3B" w:rsidRPr="00F53A3B" w:rsidRDefault="00144027" w:rsidP="00F53A3B">
      <w:pPr>
        <w:ind w:left="2835" w:hanging="2835"/>
        <w:rPr>
          <w:rFonts w:ascii="Arial" w:hAnsi="Arial" w:cs="Arial"/>
          <w:b/>
          <w:sz w:val="22"/>
          <w:szCs w:val="22"/>
        </w:rPr>
      </w:pPr>
      <w:r w:rsidRPr="00F4493C">
        <w:rPr>
          <w:rFonts w:ascii="Arial" w:hAnsi="Arial" w:cs="Arial"/>
          <w:b/>
          <w:bCs/>
          <w:sz w:val="22"/>
          <w:szCs w:val="22"/>
          <w:lang w:eastAsia="en-US"/>
        </w:rPr>
        <w:t>Kupující:</w:t>
      </w:r>
      <w:r w:rsidRPr="00F4493C">
        <w:rPr>
          <w:rFonts w:ascii="Arial" w:hAnsi="Arial" w:cs="Arial"/>
          <w:bCs/>
          <w:sz w:val="22"/>
          <w:szCs w:val="22"/>
        </w:rPr>
        <w:tab/>
      </w:r>
      <w:r w:rsidR="00E11929" w:rsidRPr="001275CB">
        <w:rPr>
          <w:rFonts w:ascii="Arial" w:hAnsi="Arial" w:cs="Arial"/>
          <w:b/>
          <w:bCs/>
          <w:sz w:val="22"/>
          <w:szCs w:val="22"/>
        </w:rPr>
        <w:tab/>
      </w:r>
      <w:r w:rsidR="001275CB" w:rsidRPr="001275CB">
        <w:rPr>
          <w:rFonts w:ascii="Arial" w:hAnsi="Arial" w:cs="Arial"/>
          <w:b/>
          <w:bCs/>
          <w:color w:val="000000"/>
          <w:sz w:val="22"/>
          <w:szCs w:val="22"/>
        </w:rPr>
        <w:t>Město Hranice</w:t>
      </w:r>
    </w:p>
    <w:p w:rsidR="00F53A3B" w:rsidRPr="00F53A3B" w:rsidRDefault="00F53A3B" w:rsidP="00F53A3B">
      <w:pPr>
        <w:rPr>
          <w:rFonts w:ascii="Arial" w:hAnsi="Arial" w:cs="Arial"/>
          <w:sz w:val="22"/>
          <w:szCs w:val="22"/>
        </w:rPr>
      </w:pPr>
      <w:r w:rsidRPr="00F53A3B">
        <w:rPr>
          <w:rFonts w:ascii="Arial" w:hAnsi="Arial" w:cs="Arial"/>
          <w:sz w:val="22"/>
          <w:szCs w:val="22"/>
        </w:rPr>
        <w:t xml:space="preserve">jejichž jménem jedná </w:t>
      </w:r>
      <w:r w:rsidRPr="00F53A3B">
        <w:rPr>
          <w:rFonts w:ascii="Arial" w:hAnsi="Arial" w:cs="Arial"/>
          <w:sz w:val="22"/>
          <w:szCs w:val="22"/>
        </w:rPr>
        <w:tab/>
      </w:r>
      <w:r w:rsidRPr="00F53A3B">
        <w:rPr>
          <w:rFonts w:ascii="Arial" w:hAnsi="Arial" w:cs="Arial"/>
          <w:sz w:val="22"/>
          <w:szCs w:val="22"/>
        </w:rPr>
        <w:tab/>
      </w:r>
      <w:r w:rsidR="001275CB">
        <w:rPr>
          <w:rFonts w:ascii="Arial" w:hAnsi="Arial" w:cs="Arial"/>
          <w:sz w:val="22"/>
          <w:szCs w:val="22"/>
        </w:rPr>
        <w:t xml:space="preserve">Ing. Daniel </w:t>
      </w:r>
      <w:proofErr w:type="spellStart"/>
      <w:r w:rsidR="001275CB">
        <w:rPr>
          <w:rFonts w:ascii="Arial" w:hAnsi="Arial" w:cs="Arial"/>
          <w:sz w:val="22"/>
          <w:szCs w:val="22"/>
        </w:rPr>
        <w:t>Mašlár</w:t>
      </w:r>
      <w:proofErr w:type="spellEnd"/>
      <w:r w:rsidR="001275CB">
        <w:rPr>
          <w:rFonts w:ascii="Arial" w:hAnsi="Arial" w:cs="Arial"/>
          <w:sz w:val="22"/>
          <w:szCs w:val="22"/>
        </w:rPr>
        <w:t>, starosta</w:t>
      </w:r>
    </w:p>
    <w:p w:rsidR="00F53A3B" w:rsidRPr="00F53A3B" w:rsidRDefault="00F53A3B" w:rsidP="00F53A3B">
      <w:pPr>
        <w:pStyle w:val="-wm-msonormal"/>
        <w:spacing w:before="0" w:beforeAutospacing="0" w:after="0" w:afterAutospacing="0"/>
        <w:rPr>
          <w:rFonts w:ascii="Arial" w:eastAsia="Times New Roman" w:hAnsi="Arial" w:cs="Arial"/>
          <w:lang w:eastAsia="ar-SA"/>
        </w:rPr>
      </w:pPr>
      <w:r w:rsidRPr="00F53A3B">
        <w:rPr>
          <w:rFonts w:ascii="Arial" w:eastAsia="Times New Roman" w:hAnsi="Arial" w:cs="Arial"/>
          <w:lang w:eastAsia="ar-SA"/>
        </w:rPr>
        <w:t>se sídlem:</w:t>
      </w:r>
      <w:r w:rsidRPr="00F53A3B">
        <w:rPr>
          <w:rFonts w:ascii="Arial" w:eastAsia="Times New Roman" w:hAnsi="Arial" w:cs="Arial"/>
          <w:lang w:eastAsia="ar-SA"/>
        </w:rPr>
        <w:tab/>
      </w:r>
      <w:r w:rsidRPr="00F53A3B">
        <w:rPr>
          <w:rFonts w:ascii="Arial" w:eastAsia="Times New Roman" w:hAnsi="Arial" w:cs="Arial"/>
          <w:lang w:eastAsia="ar-SA"/>
        </w:rPr>
        <w:tab/>
      </w:r>
      <w:r w:rsidRPr="00F53A3B">
        <w:rPr>
          <w:rFonts w:ascii="Arial" w:eastAsia="Times New Roman" w:hAnsi="Arial" w:cs="Arial"/>
          <w:lang w:eastAsia="ar-SA"/>
        </w:rPr>
        <w:tab/>
      </w:r>
      <w:r w:rsidR="001275CB" w:rsidRPr="007A0BB5">
        <w:rPr>
          <w:rFonts w:ascii="Arial" w:hAnsi="Arial" w:cs="Arial"/>
          <w:color w:val="000000"/>
        </w:rPr>
        <w:t>U pošty 182, 351 24 Hranic</w:t>
      </w:r>
    </w:p>
    <w:p w:rsidR="00F53A3B" w:rsidRPr="00F53A3B" w:rsidRDefault="00F53A3B" w:rsidP="00F53A3B">
      <w:pPr>
        <w:rPr>
          <w:rFonts w:ascii="Arial" w:hAnsi="Arial" w:cs="Arial"/>
          <w:sz w:val="22"/>
          <w:szCs w:val="22"/>
        </w:rPr>
      </w:pPr>
      <w:r w:rsidRPr="00F53A3B">
        <w:rPr>
          <w:rFonts w:ascii="Arial" w:hAnsi="Arial" w:cs="Arial"/>
          <w:sz w:val="22"/>
          <w:szCs w:val="22"/>
        </w:rPr>
        <w:t xml:space="preserve">IČ: </w:t>
      </w:r>
      <w:r w:rsidRPr="00F53A3B">
        <w:rPr>
          <w:rFonts w:ascii="Arial" w:hAnsi="Arial" w:cs="Arial"/>
          <w:sz w:val="22"/>
          <w:szCs w:val="22"/>
        </w:rPr>
        <w:tab/>
      </w:r>
      <w:r w:rsidRPr="00F53A3B">
        <w:rPr>
          <w:rFonts w:ascii="Arial" w:hAnsi="Arial" w:cs="Arial"/>
          <w:sz w:val="22"/>
          <w:szCs w:val="22"/>
        </w:rPr>
        <w:tab/>
      </w:r>
      <w:r w:rsidRPr="00F53A3B">
        <w:rPr>
          <w:rFonts w:ascii="Arial" w:hAnsi="Arial" w:cs="Arial"/>
          <w:sz w:val="22"/>
          <w:szCs w:val="22"/>
        </w:rPr>
        <w:tab/>
      </w:r>
      <w:r w:rsidRPr="00F53A3B">
        <w:rPr>
          <w:rFonts w:ascii="Arial" w:hAnsi="Arial" w:cs="Arial"/>
          <w:sz w:val="22"/>
          <w:szCs w:val="22"/>
        </w:rPr>
        <w:tab/>
      </w:r>
      <w:r w:rsidR="001275CB" w:rsidRPr="007A0BB5">
        <w:rPr>
          <w:rFonts w:ascii="Arial" w:hAnsi="Arial" w:cs="Arial"/>
          <w:color w:val="000000"/>
          <w:sz w:val="22"/>
          <w:szCs w:val="22"/>
        </w:rPr>
        <w:t>00253961</w:t>
      </w:r>
    </w:p>
    <w:p w:rsidR="00F53A3B" w:rsidRPr="00F53A3B" w:rsidRDefault="00F53A3B" w:rsidP="00F53A3B">
      <w:pPr>
        <w:pStyle w:val="ZkladntextIMP"/>
        <w:tabs>
          <w:tab w:val="left" w:pos="1985"/>
        </w:tabs>
        <w:suppressAutoHyphens w:val="0"/>
        <w:spacing w:line="240" w:lineRule="auto"/>
        <w:rPr>
          <w:rFonts w:ascii="Arial" w:hAnsi="Arial" w:cs="Arial"/>
          <w:sz w:val="22"/>
          <w:szCs w:val="22"/>
          <w:lang w:eastAsia="ar-SA"/>
        </w:rPr>
      </w:pPr>
      <w:r w:rsidRPr="00F53A3B">
        <w:rPr>
          <w:rFonts w:ascii="Arial" w:hAnsi="Arial" w:cs="Arial"/>
          <w:sz w:val="22"/>
          <w:szCs w:val="22"/>
          <w:lang w:eastAsia="ar-SA"/>
        </w:rPr>
        <w:t>bankovní ústav:</w:t>
      </w:r>
      <w:r w:rsidRPr="00F53A3B">
        <w:rPr>
          <w:rFonts w:ascii="Arial" w:hAnsi="Arial" w:cs="Arial"/>
          <w:sz w:val="22"/>
          <w:szCs w:val="22"/>
          <w:lang w:eastAsia="ar-SA"/>
        </w:rPr>
        <w:tab/>
      </w:r>
      <w:r w:rsidRPr="00F53A3B">
        <w:rPr>
          <w:rFonts w:ascii="Arial" w:hAnsi="Arial" w:cs="Arial"/>
          <w:sz w:val="22"/>
          <w:szCs w:val="22"/>
          <w:lang w:eastAsia="ar-SA"/>
        </w:rPr>
        <w:tab/>
      </w:r>
      <w:r w:rsidRPr="00F53A3B">
        <w:rPr>
          <w:rFonts w:ascii="Arial" w:hAnsi="Arial" w:cs="Arial"/>
          <w:sz w:val="22"/>
          <w:szCs w:val="22"/>
          <w:lang w:eastAsia="ar-SA"/>
        </w:rPr>
        <w:tab/>
        <w:t>Komerční banka, a.s.</w:t>
      </w:r>
    </w:p>
    <w:p w:rsidR="00F53A3B" w:rsidRPr="00F53A3B" w:rsidRDefault="00F53A3B" w:rsidP="00F53A3B">
      <w:pPr>
        <w:pStyle w:val="ZkladntextIMP"/>
        <w:tabs>
          <w:tab w:val="left" w:pos="1985"/>
        </w:tabs>
        <w:suppressAutoHyphens w:val="0"/>
        <w:spacing w:line="240" w:lineRule="auto"/>
        <w:rPr>
          <w:rFonts w:ascii="Arial" w:hAnsi="Arial" w:cs="Arial"/>
          <w:sz w:val="22"/>
          <w:szCs w:val="22"/>
          <w:lang w:eastAsia="ar-SA"/>
        </w:rPr>
      </w:pPr>
      <w:r w:rsidRPr="00F53A3B">
        <w:rPr>
          <w:rFonts w:ascii="Arial" w:hAnsi="Arial" w:cs="Arial"/>
          <w:sz w:val="22"/>
          <w:szCs w:val="22"/>
          <w:lang w:eastAsia="ar-SA"/>
        </w:rPr>
        <w:t>číslo účtu:</w:t>
      </w:r>
      <w:r w:rsidRPr="00F53A3B">
        <w:rPr>
          <w:rFonts w:ascii="Arial" w:hAnsi="Arial" w:cs="Arial"/>
          <w:sz w:val="22"/>
          <w:szCs w:val="22"/>
          <w:lang w:eastAsia="ar-SA"/>
        </w:rPr>
        <w:tab/>
      </w:r>
      <w:r w:rsidRPr="00F53A3B">
        <w:rPr>
          <w:rFonts w:ascii="Arial" w:hAnsi="Arial" w:cs="Arial"/>
          <w:sz w:val="22"/>
          <w:szCs w:val="22"/>
          <w:lang w:eastAsia="ar-SA"/>
        </w:rPr>
        <w:tab/>
      </w:r>
      <w:r w:rsidRPr="00F53A3B">
        <w:rPr>
          <w:rFonts w:ascii="Arial" w:hAnsi="Arial" w:cs="Arial"/>
          <w:sz w:val="22"/>
          <w:szCs w:val="22"/>
          <w:lang w:eastAsia="ar-SA"/>
        </w:rPr>
        <w:tab/>
      </w:r>
      <w:r w:rsidR="001275CB" w:rsidRPr="007A0BB5">
        <w:rPr>
          <w:rFonts w:ascii="Arial" w:hAnsi="Arial" w:cs="Arial"/>
          <w:bCs/>
          <w:color w:val="000000"/>
          <w:sz w:val="22"/>
          <w:szCs w:val="22"/>
        </w:rPr>
        <w:t>2224331/0100</w:t>
      </w:r>
    </w:p>
    <w:p w:rsidR="00F53A3B" w:rsidRPr="00F53A3B" w:rsidRDefault="00F53A3B" w:rsidP="00F53A3B">
      <w:pPr>
        <w:pStyle w:val="ZkladntextIMP"/>
        <w:tabs>
          <w:tab w:val="left" w:pos="1985"/>
        </w:tabs>
        <w:suppressAutoHyphens w:val="0"/>
        <w:spacing w:line="240" w:lineRule="auto"/>
        <w:rPr>
          <w:rFonts w:ascii="Arial" w:hAnsi="Arial" w:cs="Arial"/>
          <w:sz w:val="22"/>
          <w:szCs w:val="22"/>
          <w:lang w:eastAsia="ar-SA"/>
        </w:rPr>
      </w:pPr>
      <w:r w:rsidRPr="00F53A3B">
        <w:rPr>
          <w:rFonts w:ascii="Arial" w:hAnsi="Arial" w:cs="Arial"/>
          <w:sz w:val="22"/>
          <w:szCs w:val="22"/>
          <w:lang w:eastAsia="ar-SA"/>
        </w:rPr>
        <w:t>kontaktní osoba:</w:t>
      </w:r>
      <w:r w:rsidRPr="00F53A3B">
        <w:rPr>
          <w:rFonts w:ascii="Arial" w:hAnsi="Arial" w:cs="Arial"/>
          <w:sz w:val="22"/>
          <w:szCs w:val="22"/>
          <w:lang w:eastAsia="ar-SA"/>
        </w:rPr>
        <w:tab/>
      </w:r>
      <w:r w:rsidRPr="00F53A3B">
        <w:rPr>
          <w:rFonts w:ascii="Arial" w:hAnsi="Arial" w:cs="Arial"/>
          <w:sz w:val="22"/>
          <w:szCs w:val="22"/>
          <w:lang w:eastAsia="ar-SA"/>
        </w:rPr>
        <w:tab/>
      </w:r>
      <w:r w:rsidRPr="00F53A3B">
        <w:rPr>
          <w:rFonts w:ascii="Arial" w:hAnsi="Arial" w:cs="Arial"/>
          <w:sz w:val="22"/>
          <w:szCs w:val="22"/>
          <w:lang w:eastAsia="ar-SA"/>
        </w:rPr>
        <w:tab/>
      </w:r>
      <w:r w:rsidR="001275CB">
        <w:rPr>
          <w:rFonts w:ascii="Arial" w:hAnsi="Arial" w:cs="Arial"/>
          <w:sz w:val="22"/>
          <w:szCs w:val="22"/>
        </w:rPr>
        <w:t xml:space="preserve">Ing. Daniel </w:t>
      </w:r>
      <w:proofErr w:type="spellStart"/>
      <w:r w:rsidR="001275CB">
        <w:rPr>
          <w:rFonts w:ascii="Arial" w:hAnsi="Arial" w:cs="Arial"/>
          <w:sz w:val="22"/>
          <w:szCs w:val="22"/>
        </w:rPr>
        <w:t>Ma</w:t>
      </w:r>
      <w:r w:rsidR="001275CB">
        <w:rPr>
          <w:rFonts w:ascii="Arial" w:hAnsi="Arial" w:cs="Arial"/>
          <w:sz w:val="22"/>
          <w:szCs w:val="22"/>
        </w:rPr>
        <w:t>šlár</w:t>
      </w:r>
      <w:proofErr w:type="spellEnd"/>
    </w:p>
    <w:p w:rsidR="00F53A3B" w:rsidRPr="00F53A3B" w:rsidRDefault="00F53A3B" w:rsidP="00F53A3B">
      <w:pPr>
        <w:pStyle w:val="ZkladntextIMP"/>
        <w:tabs>
          <w:tab w:val="left" w:pos="1985"/>
        </w:tabs>
        <w:suppressAutoHyphens w:val="0"/>
        <w:spacing w:line="240" w:lineRule="auto"/>
        <w:rPr>
          <w:rFonts w:ascii="Arial" w:hAnsi="Arial" w:cs="Arial"/>
          <w:sz w:val="22"/>
          <w:szCs w:val="22"/>
          <w:lang w:eastAsia="ar-SA"/>
        </w:rPr>
      </w:pPr>
      <w:r w:rsidRPr="00F53A3B">
        <w:rPr>
          <w:rFonts w:ascii="Arial" w:hAnsi="Arial" w:cs="Arial"/>
          <w:sz w:val="22"/>
          <w:szCs w:val="22"/>
          <w:lang w:eastAsia="ar-SA"/>
        </w:rPr>
        <w:t>tel.:</w:t>
      </w:r>
      <w:r w:rsidRPr="00F53A3B">
        <w:rPr>
          <w:rFonts w:ascii="Arial" w:hAnsi="Arial" w:cs="Arial"/>
          <w:sz w:val="22"/>
          <w:szCs w:val="22"/>
          <w:lang w:eastAsia="ar-SA"/>
        </w:rPr>
        <w:tab/>
      </w:r>
      <w:r w:rsidRPr="00F53A3B">
        <w:rPr>
          <w:rFonts w:ascii="Arial" w:hAnsi="Arial" w:cs="Arial"/>
          <w:sz w:val="22"/>
          <w:szCs w:val="22"/>
          <w:lang w:eastAsia="ar-SA"/>
        </w:rPr>
        <w:tab/>
      </w:r>
      <w:r w:rsidRPr="00F53A3B">
        <w:rPr>
          <w:rFonts w:ascii="Arial" w:hAnsi="Arial" w:cs="Arial"/>
          <w:sz w:val="22"/>
          <w:szCs w:val="22"/>
          <w:lang w:eastAsia="ar-SA"/>
        </w:rPr>
        <w:tab/>
        <w:t>+420 </w:t>
      </w:r>
      <w:r w:rsidR="001275CB" w:rsidRPr="007A0BB5">
        <w:rPr>
          <w:rFonts w:ascii="Arial" w:hAnsi="Arial" w:cs="Arial"/>
          <w:bCs/>
          <w:color w:val="000000"/>
          <w:sz w:val="22"/>
          <w:szCs w:val="22"/>
        </w:rPr>
        <w:t>602 288 399</w:t>
      </w:r>
    </w:p>
    <w:p w:rsidR="00F53A3B" w:rsidRPr="00F53A3B" w:rsidRDefault="00F53A3B" w:rsidP="00F53A3B">
      <w:pPr>
        <w:pStyle w:val="ZkladntextIMP"/>
        <w:tabs>
          <w:tab w:val="left" w:pos="1985"/>
        </w:tabs>
        <w:suppressAutoHyphens w:val="0"/>
        <w:spacing w:line="240" w:lineRule="auto"/>
        <w:rPr>
          <w:rFonts w:ascii="Arial" w:hAnsi="Arial" w:cs="Arial"/>
          <w:sz w:val="22"/>
          <w:szCs w:val="22"/>
          <w:lang w:eastAsia="ar-SA"/>
        </w:rPr>
      </w:pPr>
      <w:r w:rsidRPr="00F53A3B">
        <w:rPr>
          <w:rFonts w:ascii="Arial" w:hAnsi="Arial" w:cs="Arial"/>
          <w:sz w:val="22"/>
          <w:szCs w:val="22"/>
          <w:lang w:eastAsia="ar-SA"/>
        </w:rPr>
        <w:t>email:</w:t>
      </w:r>
      <w:r w:rsidRPr="00F53A3B">
        <w:rPr>
          <w:rFonts w:ascii="Arial" w:hAnsi="Arial" w:cs="Arial"/>
          <w:sz w:val="22"/>
          <w:szCs w:val="22"/>
          <w:lang w:eastAsia="ar-SA"/>
        </w:rPr>
        <w:tab/>
      </w:r>
      <w:r w:rsidRPr="00F53A3B">
        <w:rPr>
          <w:rFonts w:ascii="Arial" w:hAnsi="Arial" w:cs="Arial"/>
          <w:sz w:val="22"/>
          <w:szCs w:val="22"/>
          <w:lang w:eastAsia="ar-SA"/>
        </w:rPr>
        <w:tab/>
      </w:r>
      <w:r w:rsidRPr="00F53A3B">
        <w:rPr>
          <w:rFonts w:ascii="Arial" w:hAnsi="Arial" w:cs="Arial"/>
          <w:sz w:val="22"/>
          <w:szCs w:val="22"/>
          <w:lang w:eastAsia="ar-SA"/>
        </w:rPr>
        <w:tab/>
      </w:r>
      <w:hyperlink r:id="rId8" w:tgtFrame="_blank" w:history="1">
        <w:r w:rsidR="001275CB" w:rsidRPr="007A0BB5">
          <w:rPr>
            <w:rFonts w:ascii="Arial" w:hAnsi="Arial" w:cs="Arial"/>
            <w:color w:val="000000"/>
            <w:sz w:val="22"/>
            <w:szCs w:val="22"/>
          </w:rPr>
          <w:t>starosta@mestohranice.cz</w:t>
        </w:r>
      </w:hyperlink>
      <w:r w:rsidRPr="00F53A3B">
        <w:rPr>
          <w:rFonts w:ascii="Arial" w:hAnsi="Arial" w:cs="Arial"/>
          <w:sz w:val="22"/>
          <w:szCs w:val="22"/>
          <w:lang w:eastAsia="ar-SA"/>
        </w:rPr>
        <w:t xml:space="preserve"> </w:t>
      </w:r>
    </w:p>
    <w:p w:rsidR="00144027" w:rsidRPr="004678C1" w:rsidRDefault="00144027" w:rsidP="00F53A3B">
      <w:pPr>
        <w:pStyle w:val="Zhlav"/>
        <w:tabs>
          <w:tab w:val="left" w:pos="3261"/>
        </w:tabs>
        <w:rPr>
          <w:rFonts w:ascii="Arial" w:hAnsi="Arial" w:cs="Arial"/>
          <w:sz w:val="22"/>
          <w:szCs w:val="22"/>
        </w:rPr>
      </w:pPr>
      <w:r w:rsidRPr="004678C1">
        <w:rPr>
          <w:rFonts w:ascii="Arial" w:hAnsi="Arial" w:cs="Arial"/>
          <w:sz w:val="22"/>
          <w:szCs w:val="22"/>
        </w:rPr>
        <w:t>(dále jen „</w:t>
      </w:r>
      <w:r w:rsidRPr="004678C1">
        <w:rPr>
          <w:rFonts w:ascii="Arial" w:hAnsi="Arial" w:cs="Arial"/>
          <w:b/>
          <w:sz w:val="22"/>
          <w:szCs w:val="22"/>
        </w:rPr>
        <w:t>Kupující</w:t>
      </w:r>
      <w:r w:rsidRPr="004678C1">
        <w:rPr>
          <w:rFonts w:ascii="Arial" w:hAnsi="Arial" w:cs="Arial"/>
          <w:sz w:val="22"/>
          <w:szCs w:val="22"/>
        </w:rPr>
        <w:t>“)</w:t>
      </w:r>
    </w:p>
    <w:p w:rsidR="00144027" w:rsidRDefault="00144027" w:rsidP="00144027">
      <w:pPr>
        <w:pStyle w:val="Normlnweb"/>
        <w:spacing w:before="0" w:beforeAutospacing="0" w:after="0" w:afterAutospacing="0"/>
        <w:jc w:val="both"/>
        <w:rPr>
          <w:rFonts w:ascii="Arial" w:hAnsi="Arial" w:cs="Arial"/>
          <w:sz w:val="22"/>
          <w:szCs w:val="22"/>
        </w:rPr>
      </w:pPr>
    </w:p>
    <w:p w:rsidR="00F53A3B" w:rsidRDefault="00F53A3B"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rsidR="00144027" w:rsidRDefault="00144027" w:rsidP="00144027">
      <w:pPr>
        <w:pStyle w:val="Normlnweb"/>
        <w:spacing w:before="0" w:beforeAutospacing="0" w:after="0" w:afterAutospacing="0"/>
        <w:jc w:val="both"/>
        <w:rPr>
          <w:rFonts w:ascii="Arial" w:hAnsi="Arial" w:cs="Arial"/>
          <w:sz w:val="22"/>
          <w:szCs w:val="22"/>
        </w:rPr>
      </w:pPr>
    </w:p>
    <w:p w:rsidR="00F53A3B" w:rsidRDefault="00F53A3B" w:rsidP="00144027">
      <w:pPr>
        <w:pStyle w:val="Normlnweb"/>
        <w:spacing w:before="0" w:beforeAutospacing="0" w:after="0" w:afterAutospacing="0"/>
        <w:jc w:val="both"/>
        <w:rPr>
          <w:rFonts w:ascii="Arial" w:hAnsi="Arial" w:cs="Arial"/>
          <w:sz w:val="22"/>
          <w:szCs w:val="22"/>
        </w:rPr>
      </w:pPr>
    </w:p>
    <w:p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proofErr w:type="gramStart"/>
      <w:r w:rsidRPr="0060024B">
        <w:rPr>
          <w:b/>
          <w:highlight w:val="yellow"/>
        </w:rPr>
        <w:t>……</w:t>
      </w:r>
      <w:r w:rsidR="00A64823">
        <w:rPr>
          <w:b/>
          <w:highlight w:val="yellow"/>
        </w:rPr>
        <w:t>.</w:t>
      </w:r>
      <w:proofErr w:type="gramEnd"/>
      <w:r w:rsidRPr="0060024B">
        <w:rPr>
          <w:b/>
          <w:highlight w:val="yellow"/>
        </w:rPr>
        <w:t>…..</w:t>
      </w:r>
    </w:p>
    <w:p w:rsidR="00144027" w:rsidRDefault="00144027" w:rsidP="00144027">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roofErr w:type="gramStart"/>
      <w:r w:rsidR="00144027">
        <w:rPr>
          <w:rFonts w:ascii="Arial" w:hAnsi="Arial" w:cs="Arial"/>
          <w:sz w:val="22"/>
          <w:szCs w:val="22"/>
          <w:highlight w:val="yellow"/>
        </w:rPr>
        <w:t>…….</w:t>
      </w:r>
      <w:proofErr w:type="gramEnd"/>
      <w:r w:rsidR="00144027">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rsidR="00144027" w:rsidRDefault="001440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p>
    <w:p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rsidR="00C36514" w:rsidRDefault="00C36514" w:rsidP="00144027">
      <w:pPr>
        <w:jc w:val="center"/>
        <w:outlineLvl w:val="0"/>
        <w:rPr>
          <w:rFonts w:ascii="Arial" w:hAnsi="Arial" w:cs="Arial"/>
          <w:b/>
          <w:bCs/>
          <w:sz w:val="22"/>
          <w:szCs w:val="22"/>
        </w:rPr>
      </w:pPr>
    </w:p>
    <w:p w:rsidR="004678C1" w:rsidRDefault="004678C1" w:rsidP="00144027">
      <w:pPr>
        <w:jc w:val="center"/>
        <w:outlineLvl w:val="0"/>
        <w:rPr>
          <w:rFonts w:ascii="Arial" w:hAnsi="Arial" w:cs="Arial"/>
          <w:b/>
          <w:bCs/>
          <w:sz w:val="22"/>
          <w:szCs w:val="22"/>
        </w:rPr>
      </w:pPr>
    </w:p>
    <w:p w:rsidR="00F53A3B" w:rsidRDefault="00F53A3B" w:rsidP="00144027">
      <w:pPr>
        <w:jc w:val="center"/>
        <w:outlineLvl w:val="0"/>
        <w:rPr>
          <w:rFonts w:ascii="Arial" w:hAnsi="Arial" w:cs="Arial"/>
          <w:b/>
          <w:bCs/>
          <w:sz w:val="22"/>
          <w:szCs w:val="22"/>
        </w:rPr>
      </w:pPr>
    </w:p>
    <w:p w:rsidR="00F53A3B" w:rsidRDefault="00F53A3B" w:rsidP="00144027">
      <w:pPr>
        <w:jc w:val="center"/>
        <w:outlineLvl w:val="0"/>
        <w:rPr>
          <w:rFonts w:ascii="Arial" w:hAnsi="Arial" w:cs="Arial"/>
          <w:b/>
          <w:bCs/>
          <w:sz w:val="22"/>
          <w:szCs w:val="22"/>
        </w:rPr>
      </w:pPr>
    </w:p>
    <w:p w:rsidR="00F53A3B" w:rsidRDefault="00F53A3B" w:rsidP="00144027">
      <w:pPr>
        <w:jc w:val="center"/>
        <w:outlineLvl w:val="0"/>
        <w:rPr>
          <w:rFonts w:ascii="Arial" w:hAnsi="Arial" w:cs="Arial"/>
          <w:b/>
          <w:bCs/>
          <w:sz w:val="22"/>
          <w:szCs w:val="22"/>
        </w:rPr>
      </w:pPr>
    </w:p>
    <w:p w:rsidR="004678C1" w:rsidRDefault="004678C1" w:rsidP="00144027">
      <w:pPr>
        <w:jc w:val="center"/>
        <w:outlineLvl w:val="0"/>
        <w:rPr>
          <w:rFonts w:ascii="Arial" w:hAnsi="Arial" w:cs="Arial"/>
          <w:b/>
          <w:bCs/>
          <w:sz w:val="22"/>
          <w:szCs w:val="22"/>
        </w:rPr>
      </w:pPr>
    </w:p>
    <w:p w:rsidR="00D8255C" w:rsidRDefault="00D8255C" w:rsidP="00144027">
      <w:pPr>
        <w:jc w:val="center"/>
        <w:outlineLvl w:val="0"/>
        <w:rPr>
          <w:rFonts w:ascii="Arial" w:hAnsi="Arial" w:cs="Arial"/>
          <w:b/>
          <w:bCs/>
          <w:sz w:val="22"/>
          <w:szCs w:val="22"/>
        </w:rPr>
      </w:pPr>
    </w:p>
    <w:p w:rsidR="00144027" w:rsidRDefault="00144027" w:rsidP="00144027">
      <w:pPr>
        <w:jc w:val="center"/>
        <w:rPr>
          <w:rFonts w:ascii="Arial" w:hAnsi="Arial" w:cs="Arial"/>
          <w:b/>
          <w:sz w:val="22"/>
          <w:szCs w:val="22"/>
        </w:rPr>
      </w:pPr>
      <w:r>
        <w:rPr>
          <w:rFonts w:ascii="Arial" w:hAnsi="Arial" w:cs="Arial"/>
          <w:b/>
          <w:sz w:val="22"/>
          <w:szCs w:val="22"/>
        </w:rPr>
        <w:t>Článek I.</w:t>
      </w:r>
    </w:p>
    <w:p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lastRenderedPageBreak/>
        <w:t>Úvodní prohlášení – účel smlouvy</w:t>
      </w:r>
    </w:p>
    <w:p w:rsidR="00930BAD" w:rsidRDefault="00930BAD" w:rsidP="007B3FFE">
      <w:pPr>
        <w:pStyle w:val="Podnadpis"/>
        <w:tabs>
          <w:tab w:val="right" w:pos="9638"/>
        </w:tabs>
        <w:jc w:val="both"/>
        <w:rPr>
          <w:rFonts w:ascii="Arial" w:hAnsi="Arial" w:cs="Arial"/>
          <w:b w:val="0"/>
          <w:sz w:val="22"/>
          <w:szCs w:val="22"/>
        </w:rPr>
      </w:pPr>
    </w:p>
    <w:p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F53A3B">
        <w:rPr>
          <w:rFonts w:ascii="Arial" w:hAnsi="Arial" w:cs="Arial"/>
          <w:b w:val="0"/>
          <w:sz w:val="22"/>
          <w:szCs w:val="22"/>
        </w:rPr>
        <w:t>d</w:t>
      </w:r>
      <w:r w:rsidR="00675792">
        <w:rPr>
          <w:rFonts w:ascii="Arial" w:hAnsi="Arial" w:cs="Arial"/>
          <w:b w:val="0"/>
          <w:sz w:val="22"/>
          <w:szCs w:val="22"/>
        </w:rPr>
        <w:t xml:space="preserve">odávky </w:t>
      </w:r>
      <w:r w:rsidR="00675792" w:rsidRPr="00675792">
        <w:rPr>
          <w:rFonts w:ascii="Arial" w:hAnsi="Arial" w:cs="Arial"/>
          <w:b w:val="0"/>
          <w:sz w:val="22"/>
          <w:szCs w:val="22"/>
        </w:rPr>
        <w:t>IT vybavení a zajištění konektivity</w:t>
      </w:r>
      <w:r w:rsidR="00675792">
        <w:rPr>
          <w:rFonts w:ascii="Arial" w:hAnsi="Arial" w:cs="Arial"/>
          <w:b w:val="0"/>
          <w:sz w:val="22"/>
          <w:szCs w:val="22"/>
        </w:rPr>
        <w:t xml:space="preserve">) </w:t>
      </w:r>
      <w:r w:rsidR="00480BD0" w:rsidRPr="00791E22">
        <w:rPr>
          <w:rFonts w:ascii="Arial" w:hAnsi="Arial" w:cs="Arial"/>
          <w:b w:val="0"/>
          <w:sz w:val="22"/>
          <w:szCs w:val="22"/>
        </w:rPr>
        <w:t>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rsidR="00E6192E" w:rsidRDefault="00E6192E" w:rsidP="00E6192E">
      <w:pPr>
        <w:pStyle w:val="Podnadpis"/>
        <w:tabs>
          <w:tab w:val="right" w:pos="9638"/>
        </w:tabs>
        <w:ind w:left="284"/>
        <w:jc w:val="both"/>
        <w:rPr>
          <w:rFonts w:ascii="Arial" w:hAnsi="Arial" w:cs="Arial"/>
          <w:b w:val="0"/>
          <w:sz w:val="22"/>
          <w:szCs w:val="22"/>
        </w:rPr>
      </w:pPr>
    </w:p>
    <w:p w:rsidR="00A108BE" w:rsidRPr="00C115B8" w:rsidRDefault="00CF67B3" w:rsidP="00E11929">
      <w:pPr>
        <w:pStyle w:val="Podnadpis"/>
        <w:numPr>
          <w:ilvl w:val="0"/>
          <w:numId w:val="20"/>
        </w:numPr>
        <w:tabs>
          <w:tab w:val="right" w:pos="9638"/>
        </w:tabs>
        <w:ind w:left="284" w:hanging="284"/>
        <w:jc w:val="both"/>
        <w:rPr>
          <w:rFonts w:ascii="Arial" w:hAnsi="Arial" w:cs="Arial"/>
          <w:b w:val="0"/>
          <w:sz w:val="22"/>
          <w:szCs w:val="22"/>
        </w:rPr>
      </w:pPr>
      <w:r w:rsidRPr="00F53A3B">
        <w:rPr>
          <w:rFonts w:ascii="Arial" w:hAnsi="Arial" w:cs="Arial"/>
          <w:b w:val="0"/>
          <w:sz w:val="22"/>
          <w:szCs w:val="22"/>
        </w:rPr>
        <w:t>Touto smlouvou popsaný předmět díla se vztahuje k veřejné zakázce</w:t>
      </w:r>
      <w:r w:rsidRPr="001275CB">
        <w:rPr>
          <w:rFonts w:ascii="Arial" w:hAnsi="Arial" w:cs="Arial"/>
          <w:b w:val="0"/>
          <w:sz w:val="22"/>
          <w:szCs w:val="22"/>
        </w:rPr>
        <w:t xml:space="preserve"> nazvané </w:t>
      </w:r>
      <w:r w:rsidR="007062E9" w:rsidRPr="001275CB">
        <w:rPr>
          <w:rFonts w:ascii="Arial" w:hAnsi="Arial" w:cs="Arial"/>
          <w:b w:val="0"/>
          <w:sz w:val="22"/>
          <w:szCs w:val="22"/>
        </w:rPr>
        <w:t>„</w:t>
      </w:r>
      <w:r w:rsidR="001275CB" w:rsidRPr="001275CB">
        <w:rPr>
          <w:rFonts w:ascii="Arial" w:hAnsi="Arial" w:cs="Arial"/>
          <w:b w:val="0"/>
          <w:bCs/>
          <w:color w:val="000000"/>
          <w:sz w:val="22"/>
          <w:szCs w:val="22"/>
        </w:rPr>
        <w:t>Dodávky vybavení do odborných učeben ZŠ Hranice a zajištění konektivity školy</w:t>
      </w:r>
      <w:r w:rsidR="001275CB" w:rsidRPr="001275CB">
        <w:rPr>
          <w:rFonts w:ascii="Arial" w:hAnsi="Arial" w:cs="Arial"/>
          <w:b w:val="0"/>
          <w:bCs/>
          <w:color w:val="000000"/>
          <w:sz w:val="22"/>
          <w:szCs w:val="22"/>
        </w:rPr>
        <w:t>“</w:t>
      </w:r>
      <w:r w:rsidR="00675792" w:rsidRPr="00F53A3B">
        <w:rPr>
          <w:rFonts w:ascii="Arial" w:hAnsi="Arial" w:cs="Arial"/>
          <w:b w:val="0"/>
          <w:sz w:val="22"/>
          <w:szCs w:val="22"/>
        </w:rPr>
        <w:t xml:space="preserve"> a její</w:t>
      </w:r>
      <w:r w:rsidR="00F53A3B">
        <w:rPr>
          <w:rFonts w:ascii="Arial" w:hAnsi="Arial" w:cs="Arial"/>
          <w:b w:val="0"/>
          <w:sz w:val="22"/>
          <w:szCs w:val="22"/>
        </w:rPr>
        <w:t xml:space="preserve"> části č. 1 pod názvem IT vybavení a konektivita</w:t>
      </w:r>
      <w:r w:rsidR="00C165A9" w:rsidRPr="009758AA">
        <w:rPr>
          <w:rFonts w:ascii="Arial" w:hAnsi="Arial" w:cs="Arial"/>
          <w:b w:val="0"/>
          <w:sz w:val="22"/>
          <w:szCs w:val="22"/>
        </w:rPr>
        <w:t xml:space="preserve">. </w:t>
      </w:r>
      <w:r w:rsidR="00480BD0" w:rsidRPr="002E7B5D">
        <w:rPr>
          <w:rFonts w:ascii="Arial" w:hAnsi="Arial" w:cs="Arial"/>
          <w:b w:val="0"/>
          <w:sz w:val="22"/>
          <w:szCs w:val="22"/>
        </w:rPr>
        <w:t>Předmět této smlouvy bude pro</w:t>
      </w:r>
      <w:r w:rsidR="00C761CE" w:rsidRPr="002E7B5D">
        <w:rPr>
          <w:rFonts w:ascii="Arial" w:hAnsi="Arial" w:cs="Arial"/>
          <w:b w:val="0"/>
          <w:sz w:val="22"/>
          <w:szCs w:val="22"/>
        </w:rPr>
        <w:t>váděn v rámci projekt</w:t>
      </w:r>
      <w:r w:rsidR="00DA366E" w:rsidRPr="002E7B5D">
        <w:rPr>
          <w:rFonts w:ascii="Arial" w:hAnsi="Arial" w:cs="Arial"/>
          <w:b w:val="0"/>
          <w:sz w:val="22"/>
          <w:szCs w:val="22"/>
        </w:rPr>
        <w:t>u</w:t>
      </w:r>
      <w:r w:rsidR="00C761CE" w:rsidRPr="002E7B5D">
        <w:rPr>
          <w:rFonts w:ascii="Arial" w:hAnsi="Arial" w:cs="Arial"/>
          <w:b w:val="0"/>
          <w:sz w:val="22"/>
          <w:szCs w:val="22"/>
        </w:rPr>
        <w:t xml:space="preserve"> s</w:t>
      </w:r>
      <w:r w:rsidR="009758AA" w:rsidRPr="002E7B5D">
        <w:rPr>
          <w:rFonts w:ascii="Arial" w:hAnsi="Arial" w:cs="Arial"/>
          <w:b w:val="0"/>
          <w:sz w:val="22"/>
          <w:szCs w:val="22"/>
        </w:rPr>
        <w:t> </w:t>
      </w:r>
      <w:r w:rsidR="00C761CE" w:rsidRPr="002E7B5D">
        <w:rPr>
          <w:rFonts w:ascii="Arial" w:hAnsi="Arial" w:cs="Arial"/>
          <w:b w:val="0"/>
          <w:sz w:val="22"/>
          <w:szCs w:val="22"/>
        </w:rPr>
        <w:t>názv</w:t>
      </w:r>
      <w:r w:rsidR="009758AA" w:rsidRPr="002E7B5D">
        <w:rPr>
          <w:rFonts w:ascii="Arial" w:hAnsi="Arial" w:cs="Arial"/>
          <w:b w:val="0"/>
          <w:sz w:val="22"/>
          <w:szCs w:val="22"/>
        </w:rPr>
        <w:t xml:space="preserve">em </w:t>
      </w:r>
      <w:r w:rsidR="00263342" w:rsidRPr="002E7B5D">
        <w:rPr>
          <w:rFonts w:ascii="Arial" w:hAnsi="Arial" w:cs="Arial"/>
          <w:b w:val="0"/>
          <w:sz w:val="22"/>
          <w:szCs w:val="22"/>
        </w:rPr>
        <w:t>„</w:t>
      </w:r>
      <w:r w:rsidR="001275CB" w:rsidRPr="007A0BB5">
        <w:rPr>
          <w:rFonts w:ascii="Arial" w:hAnsi="Arial" w:cs="Arial"/>
          <w:bCs/>
          <w:color w:val="000000"/>
          <w:sz w:val="22"/>
          <w:szCs w:val="22"/>
        </w:rPr>
        <w:t>Modernizace učeben ZŠ Hranice</w:t>
      </w:r>
      <w:r w:rsidR="005E7F4F" w:rsidRPr="00F4493C">
        <w:rPr>
          <w:rFonts w:ascii="Arial" w:hAnsi="Arial" w:cs="Arial"/>
          <w:sz w:val="22"/>
          <w:szCs w:val="22"/>
        </w:rPr>
        <w:t>“</w:t>
      </w:r>
      <w:r w:rsidR="005E7F4F" w:rsidRPr="002E7B5D">
        <w:rPr>
          <w:rFonts w:ascii="Arial" w:hAnsi="Arial" w:cs="Arial"/>
          <w:b w:val="0"/>
          <w:sz w:val="22"/>
          <w:szCs w:val="22"/>
        </w:rPr>
        <w:t xml:space="preserve"> </w:t>
      </w:r>
      <w:r w:rsidR="00480BD0" w:rsidRPr="002E7B5D">
        <w:rPr>
          <w:rFonts w:ascii="Arial" w:hAnsi="Arial" w:cs="Arial"/>
          <w:b w:val="0"/>
          <w:sz w:val="22"/>
          <w:szCs w:val="22"/>
        </w:rPr>
        <w:t>(dále jen „</w:t>
      </w:r>
      <w:r w:rsidR="00480BD0" w:rsidRPr="002E7B5D">
        <w:rPr>
          <w:rFonts w:ascii="Arial" w:hAnsi="Arial" w:cs="Arial"/>
          <w:sz w:val="22"/>
          <w:szCs w:val="22"/>
        </w:rPr>
        <w:t>Projekt</w:t>
      </w:r>
      <w:r w:rsidR="00480BD0" w:rsidRPr="002E7B5D">
        <w:rPr>
          <w:rFonts w:ascii="Arial" w:hAnsi="Arial" w:cs="Arial"/>
          <w:b w:val="0"/>
          <w:sz w:val="22"/>
          <w:szCs w:val="22"/>
        </w:rPr>
        <w:t>“), kter</w:t>
      </w:r>
      <w:r w:rsidR="00DA366E" w:rsidRPr="002E7B5D">
        <w:rPr>
          <w:rFonts w:ascii="Arial" w:hAnsi="Arial" w:cs="Arial"/>
          <w:b w:val="0"/>
          <w:sz w:val="22"/>
          <w:szCs w:val="22"/>
        </w:rPr>
        <w:t>ý</w:t>
      </w:r>
      <w:r w:rsidR="00480BD0" w:rsidRPr="002E7B5D">
        <w:rPr>
          <w:rFonts w:ascii="Arial" w:hAnsi="Arial" w:cs="Arial"/>
          <w:b w:val="0"/>
          <w:sz w:val="22"/>
          <w:szCs w:val="22"/>
        </w:rPr>
        <w:t xml:space="preserve"> j</w:t>
      </w:r>
      <w:r w:rsidR="00DA366E" w:rsidRPr="002E7B5D">
        <w:rPr>
          <w:rFonts w:ascii="Arial" w:hAnsi="Arial" w:cs="Arial"/>
          <w:b w:val="0"/>
          <w:sz w:val="22"/>
          <w:szCs w:val="22"/>
        </w:rPr>
        <w:t>e</w:t>
      </w:r>
      <w:r w:rsidR="00480BD0" w:rsidRPr="002E7B5D">
        <w:rPr>
          <w:rFonts w:ascii="Arial" w:hAnsi="Arial" w:cs="Arial"/>
          <w:b w:val="0"/>
          <w:sz w:val="22"/>
          <w:szCs w:val="22"/>
        </w:rPr>
        <w:t xml:space="preserve"> </w:t>
      </w:r>
      <w:r w:rsidR="00C115B8" w:rsidRPr="002E7B5D">
        <w:rPr>
          <w:rFonts w:ascii="Arial" w:hAnsi="Arial" w:cs="Arial"/>
          <w:b w:val="0"/>
          <w:sz w:val="22"/>
          <w:szCs w:val="22"/>
        </w:rPr>
        <w:t xml:space="preserve">financován z Integrovaného regionálního operačního programu </w:t>
      </w:r>
      <w:r w:rsidR="00C115B8" w:rsidRPr="00F4493C">
        <w:rPr>
          <w:rFonts w:ascii="Arial" w:hAnsi="Arial" w:cs="Arial"/>
          <w:b w:val="0"/>
          <w:sz w:val="22"/>
          <w:szCs w:val="22"/>
        </w:rPr>
        <w:t>prostřednictvím</w:t>
      </w:r>
      <w:r w:rsidR="00B61187" w:rsidRPr="00F4493C">
        <w:rPr>
          <w:rFonts w:ascii="Arial" w:hAnsi="Arial" w:cs="Arial"/>
          <w:b w:val="0"/>
          <w:sz w:val="22"/>
          <w:szCs w:val="22"/>
        </w:rPr>
        <w:t xml:space="preserve"> </w:t>
      </w:r>
      <w:r w:rsidR="00F4493C" w:rsidRPr="00F4493C">
        <w:rPr>
          <w:rFonts w:ascii="Arial" w:hAnsi="Arial" w:cs="Arial"/>
          <w:b w:val="0"/>
          <w:sz w:val="22"/>
          <w:szCs w:val="22"/>
        </w:rPr>
        <w:t>IROP</w:t>
      </w:r>
      <w:r w:rsidR="005E7F4F" w:rsidRPr="00F4493C">
        <w:rPr>
          <w:rFonts w:ascii="Arial" w:hAnsi="Arial" w:cs="Arial"/>
          <w:b w:val="0"/>
          <w:sz w:val="22"/>
          <w:szCs w:val="22"/>
        </w:rPr>
        <w:t>,</w:t>
      </w:r>
      <w:r w:rsidR="005E7F4F" w:rsidRPr="002E7B5D">
        <w:rPr>
          <w:rFonts w:ascii="Arial" w:hAnsi="Arial" w:cs="Arial"/>
          <w:b w:val="0"/>
          <w:sz w:val="22"/>
          <w:szCs w:val="22"/>
        </w:rPr>
        <w:t xml:space="preserve"> </w:t>
      </w:r>
      <w:r w:rsidR="00506BDD" w:rsidRPr="00F4493C">
        <w:rPr>
          <w:rFonts w:ascii="Arial" w:hAnsi="Arial" w:cs="Arial"/>
          <w:sz w:val="22"/>
          <w:szCs w:val="22"/>
        </w:rPr>
        <w:t>pod čís</w:t>
      </w:r>
      <w:r w:rsidR="00DA366E" w:rsidRPr="00F4493C">
        <w:rPr>
          <w:rFonts w:ascii="Arial" w:hAnsi="Arial" w:cs="Arial"/>
          <w:sz w:val="22"/>
          <w:szCs w:val="22"/>
        </w:rPr>
        <w:t xml:space="preserve">lem </w:t>
      </w:r>
      <w:r w:rsidR="00506BDD" w:rsidRPr="00F4493C">
        <w:rPr>
          <w:rFonts w:ascii="Arial" w:hAnsi="Arial" w:cs="Arial"/>
          <w:sz w:val="22"/>
          <w:szCs w:val="22"/>
        </w:rPr>
        <w:t>projektu</w:t>
      </w:r>
      <w:r w:rsidR="00F53A3B">
        <w:rPr>
          <w:rFonts w:ascii="Arial" w:hAnsi="Arial" w:cs="Arial"/>
          <w:sz w:val="22"/>
          <w:szCs w:val="22"/>
        </w:rPr>
        <w:t xml:space="preserve"> </w:t>
      </w:r>
      <w:r w:rsidR="00F53A3B" w:rsidRPr="00F53A3B">
        <w:rPr>
          <w:rFonts w:ascii="Arial" w:hAnsi="Arial" w:cs="Arial"/>
          <w:sz w:val="22"/>
          <w:szCs w:val="22"/>
        </w:rPr>
        <w:t>CZ.06.2.67/0.0/0.0/19_116/00131</w:t>
      </w:r>
      <w:r w:rsidR="001275CB">
        <w:rPr>
          <w:rFonts w:ascii="Arial" w:hAnsi="Arial" w:cs="Arial"/>
          <w:sz w:val="22"/>
          <w:szCs w:val="22"/>
        </w:rPr>
        <w:t>17</w:t>
      </w:r>
      <w:r w:rsidR="00F53A3B" w:rsidRPr="00F53A3B">
        <w:rPr>
          <w:rFonts w:ascii="Arial" w:hAnsi="Arial" w:cs="Arial"/>
          <w:sz w:val="22"/>
          <w:szCs w:val="22"/>
        </w:rPr>
        <w:t xml:space="preserve"> </w:t>
      </w:r>
      <w:r w:rsidR="00480BD0" w:rsidRPr="002E7B5D">
        <w:rPr>
          <w:rFonts w:ascii="Arial" w:hAnsi="Arial" w:cs="Arial"/>
          <w:b w:val="0"/>
          <w:sz w:val="22"/>
          <w:szCs w:val="22"/>
        </w:rPr>
        <w:t>(dále jen „</w:t>
      </w:r>
      <w:r w:rsidR="00480BD0" w:rsidRPr="002E7B5D">
        <w:rPr>
          <w:rFonts w:ascii="Arial" w:hAnsi="Arial" w:cs="Arial"/>
          <w:sz w:val="22"/>
          <w:szCs w:val="22"/>
        </w:rPr>
        <w:t>IROP</w:t>
      </w:r>
      <w:r w:rsidR="00E6192E" w:rsidRPr="002E7B5D">
        <w:rPr>
          <w:rFonts w:ascii="Arial" w:hAnsi="Arial" w:cs="Arial"/>
          <w:b w:val="0"/>
          <w:sz w:val="22"/>
          <w:szCs w:val="22"/>
        </w:rPr>
        <w:t>“)</w:t>
      </w:r>
      <w:r w:rsidR="00480BD0" w:rsidRPr="002E7B5D">
        <w:rPr>
          <w:rFonts w:ascii="Arial" w:hAnsi="Arial" w:cs="Arial"/>
          <w:b w:val="0"/>
          <w:sz w:val="22"/>
          <w:szCs w:val="22"/>
        </w:rPr>
        <w:t>.</w:t>
      </w:r>
    </w:p>
    <w:p w:rsidR="00A108BE" w:rsidRDefault="00A108BE" w:rsidP="006421D6">
      <w:pPr>
        <w:pStyle w:val="Odstavecseseznamem"/>
        <w:rPr>
          <w:rFonts w:ascii="Arial" w:hAnsi="Arial" w:cs="Arial"/>
          <w:b/>
          <w:sz w:val="22"/>
          <w:szCs w:val="22"/>
        </w:rPr>
      </w:pPr>
    </w:p>
    <w:p w:rsidR="00930BAD" w:rsidRDefault="00A108BE" w:rsidP="00506BDD">
      <w:pPr>
        <w:pStyle w:val="Podnadpis"/>
        <w:numPr>
          <w:ilvl w:val="0"/>
          <w:numId w:val="20"/>
        </w:numPr>
        <w:tabs>
          <w:tab w:val="right" w:pos="9638"/>
        </w:tabs>
        <w:ind w:left="284" w:hanging="284"/>
        <w:jc w:val="both"/>
        <w:rPr>
          <w:rFonts w:ascii="Arial" w:hAnsi="Arial" w:cs="Arial"/>
          <w:b w:val="0"/>
          <w:sz w:val="22"/>
          <w:szCs w:val="22"/>
        </w:rPr>
      </w:pPr>
      <w:r w:rsidRPr="00A108BE">
        <w:rPr>
          <w:rFonts w:ascii="Arial" w:hAnsi="Arial" w:cs="Arial"/>
          <w:b w:val="0"/>
          <w:sz w:val="22"/>
          <w:szCs w:val="22"/>
        </w:rPr>
        <w:t>Dl</w:t>
      </w:r>
      <w:r w:rsidR="007062E9">
        <w:rPr>
          <w:rFonts w:ascii="Arial" w:hAnsi="Arial" w:cs="Arial"/>
          <w:b w:val="0"/>
          <w:sz w:val="22"/>
          <w:szCs w:val="22"/>
        </w:rPr>
        <w:t xml:space="preserve">e klasifikace se jedná o </w:t>
      </w:r>
      <w:r w:rsidRPr="00A108BE">
        <w:rPr>
          <w:rFonts w:ascii="Arial" w:hAnsi="Arial" w:cs="Arial"/>
          <w:b w:val="0"/>
          <w:sz w:val="22"/>
          <w:szCs w:val="22"/>
        </w:rPr>
        <w:t>CPV kód</w:t>
      </w:r>
      <w:r w:rsidR="0009031E">
        <w:rPr>
          <w:rFonts w:ascii="Arial" w:hAnsi="Arial" w:cs="Arial"/>
          <w:b w:val="0"/>
          <w:sz w:val="22"/>
          <w:szCs w:val="22"/>
        </w:rPr>
        <w:t>y</w:t>
      </w:r>
      <w:r w:rsidRPr="00A108BE">
        <w:rPr>
          <w:rFonts w:ascii="Arial" w:hAnsi="Arial" w:cs="Arial"/>
          <w:b w:val="0"/>
          <w:sz w:val="22"/>
          <w:szCs w:val="22"/>
        </w:rPr>
        <w:t xml:space="preserve">: </w:t>
      </w:r>
      <w:r w:rsidR="00372426" w:rsidRPr="00372426">
        <w:rPr>
          <w:rFonts w:ascii="Arial" w:hAnsi="Arial" w:cs="Arial"/>
          <w:b w:val="0"/>
          <w:sz w:val="22"/>
          <w:szCs w:val="22"/>
        </w:rPr>
        <w:t>30200000-1</w:t>
      </w:r>
      <w:r w:rsidR="00675792">
        <w:rPr>
          <w:rFonts w:ascii="Arial" w:hAnsi="Arial" w:cs="Arial"/>
          <w:b w:val="0"/>
          <w:sz w:val="22"/>
          <w:szCs w:val="22"/>
        </w:rPr>
        <w:t xml:space="preserve"> </w:t>
      </w:r>
      <w:r w:rsidR="00372426">
        <w:rPr>
          <w:rFonts w:ascii="Arial" w:hAnsi="Arial" w:cs="Arial"/>
          <w:b w:val="0"/>
          <w:sz w:val="22"/>
          <w:szCs w:val="22"/>
        </w:rPr>
        <w:t xml:space="preserve">Počítače, Sítě </w:t>
      </w:r>
      <w:r w:rsidR="00372426" w:rsidRPr="00372426">
        <w:rPr>
          <w:rFonts w:ascii="Arial" w:hAnsi="Arial" w:cs="Arial"/>
          <w:b w:val="0"/>
          <w:sz w:val="22"/>
          <w:szCs w:val="22"/>
        </w:rPr>
        <w:t>32400000-7</w:t>
      </w:r>
      <w:r w:rsidR="00372426">
        <w:rPr>
          <w:rFonts w:ascii="Arial" w:hAnsi="Arial" w:cs="Arial"/>
          <w:b w:val="0"/>
          <w:sz w:val="22"/>
          <w:szCs w:val="22"/>
        </w:rPr>
        <w:t>.</w:t>
      </w:r>
    </w:p>
    <w:p w:rsidR="00506BDD" w:rsidRPr="00A108BE" w:rsidRDefault="00506BDD" w:rsidP="00506BDD">
      <w:pPr>
        <w:pStyle w:val="Podnadpis"/>
        <w:tabs>
          <w:tab w:val="right" w:pos="9638"/>
        </w:tabs>
        <w:ind w:left="284"/>
        <w:jc w:val="both"/>
        <w:rPr>
          <w:rFonts w:ascii="Arial" w:hAnsi="Arial" w:cs="Arial"/>
          <w:b w:val="0"/>
          <w:sz w:val="22"/>
          <w:szCs w:val="22"/>
        </w:rPr>
      </w:pPr>
    </w:p>
    <w:p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rsidR="00451FAE" w:rsidRDefault="00451FAE" w:rsidP="007B3FFE">
      <w:pPr>
        <w:pStyle w:val="Podnadpis"/>
        <w:tabs>
          <w:tab w:val="right" w:pos="9638"/>
        </w:tabs>
        <w:jc w:val="both"/>
        <w:rPr>
          <w:rFonts w:ascii="Arial" w:hAnsi="Arial" w:cs="Arial"/>
          <w:b w:val="0"/>
          <w:sz w:val="22"/>
          <w:szCs w:val="22"/>
        </w:rPr>
      </w:pPr>
    </w:p>
    <w:p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rsidR="00A64751" w:rsidRDefault="00A64751" w:rsidP="007B3FFE">
      <w:pPr>
        <w:pStyle w:val="Podnadpis"/>
        <w:tabs>
          <w:tab w:val="right" w:pos="9638"/>
        </w:tabs>
        <w:jc w:val="both"/>
        <w:rPr>
          <w:rFonts w:ascii="Arial" w:hAnsi="Arial" w:cs="Arial"/>
          <w:b w:val="0"/>
          <w:sz w:val="22"/>
          <w:szCs w:val="22"/>
        </w:rPr>
      </w:pPr>
    </w:p>
    <w:p w:rsidR="0029025F" w:rsidRDefault="0029025F" w:rsidP="007B3FFE">
      <w:pPr>
        <w:pStyle w:val="Podnadpis"/>
        <w:tabs>
          <w:tab w:val="right" w:pos="9638"/>
        </w:tabs>
        <w:jc w:val="both"/>
        <w:rPr>
          <w:rFonts w:ascii="Arial" w:hAnsi="Arial" w:cs="Arial"/>
          <w:b w:val="0"/>
          <w:sz w:val="22"/>
          <w:szCs w:val="22"/>
        </w:rPr>
      </w:pPr>
    </w:p>
    <w:p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rsidR="0029025F" w:rsidRDefault="0029025F" w:rsidP="0029025F">
      <w:pPr>
        <w:pStyle w:val="Podnadpis"/>
        <w:tabs>
          <w:tab w:val="right" w:pos="9638"/>
        </w:tabs>
        <w:jc w:val="both"/>
        <w:rPr>
          <w:rFonts w:ascii="Arial" w:hAnsi="Arial" w:cs="Arial"/>
          <w:b w:val="0"/>
          <w:sz w:val="22"/>
          <w:szCs w:val="22"/>
        </w:rPr>
      </w:pPr>
    </w:p>
    <w:p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rsidR="00AF645E" w:rsidRPr="004A0114" w:rsidRDefault="00AF645E" w:rsidP="00AF645E">
      <w:pPr>
        <w:pStyle w:val="Podnadpis"/>
        <w:tabs>
          <w:tab w:val="right" w:pos="9638"/>
        </w:tabs>
        <w:ind w:left="284"/>
        <w:jc w:val="both"/>
        <w:rPr>
          <w:rFonts w:ascii="Arial" w:hAnsi="Arial" w:cs="Arial"/>
          <w:b w:val="0"/>
          <w:sz w:val="22"/>
          <w:szCs w:val="22"/>
        </w:rPr>
      </w:pPr>
    </w:p>
    <w:p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2E7B5D">
        <w:rPr>
          <w:rFonts w:ascii="Arial" w:hAnsi="Arial" w:cs="Arial"/>
          <w:b w:val="0"/>
          <w:sz w:val="22"/>
          <w:szCs w:val="22"/>
        </w:rPr>
        <w:t>Zbožím se pro úč</w:t>
      </w:r>
      <w:r w:rsidRPr="00F4493C">
        <w:rPr>
          <w:rFonts w:ascii="Arial" w:hAnsi="Arial" w:cs="Arial"/>
          <w:b w:val="0"/>
          <w:sz w:val="22"/>
          <w:szCs w:val="22"/>
        </w:rPr>
        <w:t xml:space="preserve">ely této smlouvy rozumí </w:t>
      </w:r>
      <w:r w:rsidR="005C6F32">
        <w:rPr>
          <w:rFonts w:ascii="Arial" w:hAnsi="Arial" w:cs="Arial"/>
          <w:b w:val="0"/>
          <w:sz w:val="22"/>
          <w:szCs w:val="22"/>
        </w:rPr>
        <w:t>d</w:t>
      </w:r>
      <w:r w:rsidR="00675792">
        <w:rPr>
          <w:rFonts w:ascii="Arial" w:hAnsi="Arial" w:cs="Arial"/>
          <w:b w:val="0"/>
          <w:sz w:val="22"/>
          <w:szCs w:val="22"/>
        </w:rPr>
        <w:t xml:space="preserve">odávky </w:t>
      </w:r>
      <w:r w:rsidR="00675792" w:rsidRPr="00675792">
        <w:rPr>
          <w:rFonts w:ascii="Arial" w:hAnsi="Arial" w:cs="Arial"/>
          <w:b w:val="0"/>
          <w:sz w:val="22"/>
          <w:szCs w:val="22"/>
        </w:rPr>
        <w:t>IT vybavení a zajištění konektivity</w:t>
      </w:r>
      <w:r w:rsidR="00720D45" w:rsidRPr="00F4493C">
        <w:rPr>
          <w:rFonts w:ascii="Arial" w:hAnsi="Arial" w:cs="Arial"/>
          <w:b w:val="0"/>
          <w:sz w:val="22"/>
          <w:szCs w:val="22"/>
        </w:rPr>
        <w:t xml:space="preserve">, </w:t>
      </w:r>
      <w:r w:rsidRPr="00F4493C">
        <w:rPr>
          <w:rFonts w:ascii="Arial" w:hAnsi="Arial" w:cs="Arial"/>
          <w:b w:val="0"/>
          <w:sz w:val="22"/>
          <w:szCs w:val="22"/>
        </w:rPr>
        <w:t>včetně veškerých</w:t>
      </w:r>
      <w:r w:rsidRPr="004A0114">
        <w:rPr>
          <w:rFonts w:ascii="Arial" w:hAnsi="Arial" w:cs="Arial"/>
          <w:b w:val="0"/>
          <w:sz w:val="22"/>
          <w:szCs w:val="22"/>
        </w:rPr>
        <w:t xml:space="preserve">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rsidR="006421D6" w:rsidRPr="006421D6" w:rsidRDefault="006421D6" w:rsidP="006421D6">
      <w:pPr>
        <w:pStyle w:val="Podnadpis"/>
        <w:tabs>
          <w:tab w:val="right" w:pos="9638"/>
        </w:tabs>
        <w:ind w:left="284"/>
        <w:jc w:val="both"/>
        <w:rPr>
          <w:rFonts w:ascii="Arial" w:hAnsi="Arial" w:cs="Arial"/>
          <w:b w:val="0"/>
          <w:sz w:val="22"/>
          <w:szCs w:val="22"/>
        </w:rPr>
      </w:pPr>
    </w:p>
    <w:p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rsidR="00930BAD" w:rsidRDefault="00930BAD" w:rsidP="00930BAD">
      <w:pPr>
        <w:pStyle w:val="Podnadpis"/>
        <w:tabs>
          <w:tab w:val="right" w:pos="9638"/>
        </w:tabs>
        <w:ind w:left="284"/>
        <w:jc w:val="both"/>
        <w:rPr>
          <w:rFonts w:ascii="Arial" w:hAnsi="Arial" w:cs="Arial"/>
          <w:b w:val="0"/>
          <w:sz w:val="22"/>
          <w:szCs w:val="22"/>
        </w:rPr>
      </w:pPr>
    </w:p>
    <w:p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w:t>
      </w:r>
      <w:r w:rsidRPr="00E81489">
        <w:rPr>
          <w:rFonts w:ascii="Arial" w:hAnsi="Arial" w:cs="Arial"/>
          <w:b w:val="0"/>
          <w:sz w:val="22"/>
          <w:szCs w:val="22"/>
        </w:rPr>
        <w:lastRenderedPageBreak/>
        <w:t xml:space="preserve">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rsidR="00913B35" w:rsidRDefault="00913B35" w:rsidP="005C6F32">
      <w:pPr>
        <w:pStyle w:val="Podnadpis"/>
        <w:tabs>
          <w:tab w:val="right" w:pos="9638"/>
        </w:tabs>
        <w:jc w:val="both"/>
        <w:rPr>
          <w:rFonts w:ascii="Arial" w:hAnsi="Arial" w:cs="Arial"/>
          <w:b w:val="0"/>
          <w:sz w:val="22"/>
          <w:szCs w:val="22"/>
        </w:rPr>
      </w:pPr>
    </w:p>
    <w:p w:rsidR="001F3840" w:rsidRDefault="001F3840" w:rsidP="00930BAD">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Nejpozději současně s předáním Zboží je Prodávající povinen Kupujícímu předat:</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doklady k</w:t>
      </w:r>
      <w:r w:rsidR="00B03F91">
        <w:rPr>
          <w:rFonts w:ascii="Arial" w:hAnsi="Arial" w:cs="Arial"/>
          <w:b w:val="0"/>
          <w:sz w:val="22"/>
          <w:szCs w:val="22"/>
        </w:rPr>
        <w:t> přístrojům,</w:t>
      </w:r>
      <w:r w:rsidRPr="001F3840">
        <w:rPr>
          <w:rFonts w:ascii="Arial" w:hAnsi="Arial" w:cs="Arial"/>
          <w:b w:val="0"/>
          <w:sz w:val="22"/>
          <w:szCs w:val="22"/>
        </w:rPr>
        <w:t xml:space="preserv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návody k</w:t>
      </w:r>
      <w:r w:rsidR="00F11AF3">
        <w:rPr>
          <w:rFonts w:ascii="Arial" w:hAnsi="Arial" w:cs="Arial"/>
          <w:b w:val="0"/>
          <w:sz w:val="22"/>
          <w:szCs w:val="22"/>
        </w:rPr>
        <w:t> </w:t>
      </w:r>
      <w:r w:rsidRPr="001F3840">
        <w:rPr>
          <w:rFonts w:ascii="Arial" w:hAnsi="Arial" w:cs="Arial"/>
          <w:b w:val="0"/>
          <w:sz w:val="22"/>
          <w:szCs w:val="22"/>
        </w:rPr>
        <w:t>obsluze</w:t>
      </w:r>
      <w:r w:rsidR="00791E22">
        <w:rPr>
          <w:rFonts w:ascii="Arial" w:hAnsi="Arial" w:cs="Arial"/>
          <w:b w:val="0"/>
          <w:sz w:val="22"/>
          <w:szCs w:val="22"/>
        </w:rPr>
        <w:t xml:space="preserve"> v českém jazyce</w:t>
      </w:r>
      <w:r w:rsidRPr="001F3840">
        <w:rPr>
          <w:rFonts w:ascii="Arial" w:hAnsi="Arial" w:cs="Arial"/>
          <w:b w:val="0"/>
          <w:sz w:val="22"/>
          <w:szCs w:val="22"/>
        </w:rPr>
        <w:t>,</w:t>
      </w:r>
    </w:p>
    <w:p w:rsidR="001F3840" w:rsidRPr="00B03F91" w:rsidRDefault="001F3840" w:rsidP="00B03F91">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odpovídající technickou dokumentaci,</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seznam pravidelných záručních prohlídek prováděných Prodávajícím nebo jeho smluvním partnerem,</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doklady prokazujících kvalitu a schválení pro užívání v České republice,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vše </w:t>
      </w:r>
      <w:r>
        <w:rPr>
          <w:rFonts w:ascii="Arial" w:hAnsi="Arial" w:cs="Arial"/>
          <w:b w:val="0"/>
          <w:sz w:val="22"/>
          <w:szCs w:val="22"/>
        </w:rPr>
        <w:t xml:space="preserve">v tomto odstavci </w:t>
      </w:r>
      <w:r w:rsidRPr="001F3840">
        <w:rPr>
          <w:rFonts w:ascii="Arial" w:hAnsi="Arial" w:cs="Arial"/>
          <w:b w:val="0"/>
          <w:sz w:val="22"/>
          <w:szCs w:val="22"/>
        </w:rPr>
        <w:t>výše uvedené ve 2 tištěných vyhotoveních a v jednom datovém vyhotovení (na CD nebo DVD ROM ve formátu MS Office 2003 nebo vyšším)</w:t>
      </w:r>
      <w:r w:rsidR="003D5C08">
        <w:rPr>
          <w:rFonts w:ascii="Arial" w:hAnsi="Arial" w:cs="Arial"/>
          <w:b w:val="0"/>
          <w:sz w:val="22"/>
          <w:szCs w:val="22"/>
        </w:rPr>
        <w:t>.</w:t>
      </w:r>
    </w:p>
    <w:p w:rsidR="001F3840" w:rsidRPr="001F3840" w:rsidRDefault="001F3840" w:rsidP="001F3840">
      <w:pPr>
        <w:pStyle w:val="Podnadpis"/>
        <w:tabs>
          <w:tab w:val="right" w:pos="9638"/>
        </w:tabs>
        <w:ind w:left="360"/>
        <w:jc w:val="both"/>
        <w:rPr>
          <w:rFonts w:ascii="Arial" w:hAnsi="Arial" w:cs="Arial"/>
          <w:b w:val="0"/>
          <w:sz w:val="22"/>
          <w:szCs w:val="22"/>
        </w:rPr>
      </w:pPr>
    </w:p>
    <w:p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to po dobu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rsidR="00930BAD" w:rsidRDefault="00D7547D" w:rsidP="00930BA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B03F91">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03F91">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záruční doby, která musí být shodná s tou, která je uve</w:t>
      </w:r>
      <w:r w:rsidR="00B03F91">
        <w:rPr>
          <w:rFonts w:ascii="Arial" w:hAnsi="Arial" w:cs="Arial"/>
          <w:b w:val="0"/>
          <w:i/>
          <w:sz w:val="18"/>
          <w:szCs w:val="18"/>
          <w:highlight w:val="lightGray"/>
        </w:rPr>
        <w:t>dena v odst. 3 článku V.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rsidR="00D7547D" w:rsidRDefault="00D7547D" w:rsidP="00930BAD">
      <w:pPr>
        <w:pStyle w:val="Podnadpis"/>
        <w:tabs>
          <w:tab w:val="right" w:pos="9638"/>
        </w:tabs>
        <w:ind w:left="284"/>
        <w:jc w:val="both"/>
        <w:rPr>
          <w:rFonts w:ascii="Arial" w:hAnsi="Arial" w:cs="Arial"/>
          <w:b w:val="0"/>
          <w:sz w:val="22"/>
          <w:szCs w:val="22"/>
        </w:rPr>
      </w:pPr>
    </w:p>
    <w:p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rsidR="009F0955" w:rsidRDefault="009F0955" w:rsidP="001F3840">
      <w:pPr>
        <w:pStyle w:val="Podnadpis"/>
        <w:tabs>
          <w:tab w:val="right" w:pos="9638"/>
        </w:tabs>
        <w:jc w:val="both"/>
        <w:rPr>
          <w:rFonts w:ascii="Arial" w:hAnsi="Arial" w:cs="Arial"/>
          <w:b w:val="0"/>
          <w:sz w:val="22"/>
          <w:szCs w:val="22"/>
        </w:rPr>
      </w:pPr>
    </w:p>
    <w:p w:rsidR="009F0955" w:rsidRDefault="009F0955" w:rsidP="001F3840">
      <w:pPr>
        <w:pStyle w:val="Podnadpis"/>
        <w:tabs>
          <w:tab w:val="right" w:pos="9638"/>
        </w:tabs>
        <w:jc w:val="both"/>
        <w:rPr>
          <w:rFonts w:ascii="Arial" w:hAnsi="Arial" w:cs="Arial"/>
          <w:b w:val="0"/>
          <w:sz w:val="22"/>
          <w:szCs w:val="22"/>
        </w:rPr>
      </w:pPr>
    </w:p>
    <w:p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rsidR="002C1153" w:rsidRDefault="002C1153" w:rsidP="002652FE">
      <w:pPr>
        <w:pStyle w:val="Podnadpis"/>
        <w:tabs>
          <w:tab w:val="right" w:pos="9638"/>
        </w:tabs>
        <w:jc w:val="both"/>
        <w:rPr>
          <w:rFonts w:ascii="Arial" w:hAnsi="Arial" w:cs="Arial"/>
          <w:b w:val="0"/>
          <w:sz w:val="22"/>
          <w:szCs w:val="22"/>
        </w:rPr>
      </w:pPr>
    </w:p>
    <w:p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rsidR="00930BAD" w:rsidRDefault="00930BAD" w:rsidP="00930BAD">
      <w:pPr>
        <w:pStyle w:val="Odstavecseseznamem"/>
        <w:suppressAutoHyphens/>
        <w:spacing w:before="60"/>
        <w:ind w:left="284"/>
        <w:jc w:val="both"/>
        <w:rPr>
          <w:rFonts w:ascii="Arial" w:hAnsi="Arial" w:cs="Arial"/>
          <w:sz w:val="22"/>
          <w:szCs w:val="22"/>
        </w:rPr>
      </w:pPr>
    </w:p>
    <w:p w:rsidR="002652FE" w:rsidRDefault="002652FE" w:rsidP="00A3564A">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w:t>
      </w:r>
      <w:r w:rsidR="00AC4029" w:rsidRPr="002E7B5D">
        <w:rPr>
          <w:rFonts w:ascii="Arial" w:hAnsi="Arial" w:cs="Arial"/>
          <w:sz w:val="22"/>
          <w:szCs w:val="22"/>
        </w:rPr>
        <w:t xml:space="preserve">individuální a </w:t>
      </w:r>
      <w:r w:rsidR="00AC4029" w:rsidRPr="00F4493C">
        <w:rPr>
          <w:rFonts w:ascii="Arial" w:hAnsi="Arial" w:cs="Arial"/>
          <w:sz w:val="22"/>
          <w:szCs w:val="22"/>
        </w:rPr>
        <w:t xml:space="preserve">komplexní vyzkoušení a uvést jej do plného provozu </w:t>
      </w:r>
      <w:r w:rsidRPr="00F4493C">
        <w:rPr>
          <w:rFonts w:ascii="Arial" w:hAnsi="Arial" w:cs="Arial"/>
          <w:sz w:val="22"/>
          <w:szCs w:val="22"/>
        </w:rPr>
        <w:t>(blíže viz čl. II. této smlouvy)</w:t>
      </w:r>
      <w:r w:rsidR="001275CB">
        <w:rPr>
          <w:rFonts w:ascii="Arial" w:hAnsi="Arial" w:cs="Arial"/>
          <w:sz w:val="22"/>
          <w:szCs w:val="22"/>
        </w:rPr>
        <w:t xml:space="preserve"> do 60 kalendářních dní od vyzvání zadavatelem</w:t>
      </w:r>
      <w:r w:rsidRPr="00F4493C">
        <w:rPr>
          <w:rFonts w:ascii="Arial" w:hAnsi="Arial" w:cs="Arial"/>
          <w:sz w:val="22"/>
          <w:szCs w:val="22"/>
        </w:rPr>
        <w:t xml:space="preserve"> nejpozději</w:t>
      </w:r>
      <w:r w:rsidR="001275CB">
        <w:rPr>
          <w:rFonts w:ascii="Arial" w:hAnsi="Arial" w:cs="Arial"/>
          <w:sz w:val="22"/>
          <w:szCs w:val="22"/>
        </w:rPr>
        <w:t xml:space="preserve"> však</w:t>
      </w:r>
      <w:r w:rsidRPr="00F4493C">
        <w:rPr>
          <w:rFonts w:ascii="Arial" w:hAnsi="Arial" w:cs="Arial"/>
          <w:sz w:val="22"/>
          <w:szCs w:val="22"/>
        </w:rPr>
        <w:t xml:space="preserve"> </w:t>
      </w:r>
      <w:r w:rsidRPr="00F4493C">
        <w:rPr>
          <w:rFonts w:ascii="Arial" w:hAnsi="Arial" w:cs="Arial"/>
          <w:b/>
          <w:sz w:val="22"/>
          <w:szCs w:val="22"/>
        </w:rPr>
        <w:t>do</w:t>
      </w:r>
      <w:r w:rsidRPr="00F4493C">
        <w:rPr>
          <w:rFonts w:ascii="Arial" w:hAnsi="Arial" w:cs="Arial"/>
          <w:sz w:val="22"/>
          <w:szCs w:val="22"/>
        </w:rPr>
        <w:t xml:space="preserve"> </w:t>
      </w:r>
      <w:r w:rsidR="005D02A8">
        <w:rPr>
          <w:rFonts w:ascii="Arial" w:hAnsi="Arial" w:cs="Arial"/>
          <w:b/>
          <w:sz w:val="22"/>
          <w:szCs w:val="22"/>
        </w:rPr>
        <w:t>3</w:t>
      </w:r>
      <w:r w:rsidR="001275CB">
        <w:rPr>
          <w:rFonts w:ascii="Arial" w:hAnsi="Arial" w:cs="Arial"/>
          <w:b/>
          <w:sz w:val="22"/>
          <w:szCs w:val="22"/>
        </w:rPr>
        <w:t>0</w:t>
      </w:r>
      <w:r w:rsidR="00D8255C" w:rsidRPr="00F4493C">
        <w:rPr>
          <w:rFonts w:ascii="Arial" w:hAnsi="Arial" w:cs="Arial"/>
          <w:b/>
          <w:sz w:val="22"/>
          <w:szCs w:val="22"/>
        </w:rPr>
        <w:t xml:space="preserve">. </w:t>
      </w:r>
      <w:r w:rsidR="001275CB">
        <w:rPr>
          <w:rFonts w:ascii="Arial" w:hAnsi="Arial" w:cs="Arial"/>
          <w:b/>
          <w:sz w:val="22"/>
          <w:szCs w:val="22"/>
        </w:rPr>
        <w:t>11</w:t>
      </w:r>
      <w:r w:rsidR="00C165A9" w:rsidRPr="00F4493C">
        <w:rPr>
          <w:rFonts w:ascii="Arial" w:hAnsi="Arial" w:cs="Arial"/>
          <w:b/>
          <w:sz w:val="22"/>
          <w:szCs w:val="22"/>
        </w:rPr>
        <w:t>. 20</w:t>
      </w:r>
      <w:r w:rsidR="00E11929" w:rsidRPr="00F4493C">
        <w:rPr>
          <w:rFonts w:ascii="Arial" w:hAnsi="Arial" w:cs="Arial"/>
          <w:b/>
          <w:sz w:val="22"/>
          <w:szCs w:val="22"/>
        </w:rPr>
        <w:t>2</w:t>
      </w:r>
      <w:r w:rsidR="00BA14AD">
        <w:rPr>
          <w:rFonts w:ascii="Arial" w:hAnsi="Arial" w:cs="Arial"/>
          <w:b/>
          <w:sz w:val="22"/>
          <w:szCs w:val="22"/>
        </w:rPr>
        <w:t>1</w:t>
      </w:r>
      <w:r w:rsidR="00C165A9" w:rsidRPr="00F4493C">
        <w:rPr>
          <w:rFonts w:ascii="Arial" w:hAnsi="Arial" w:cs="Arial"/>
          <w:sz w:val="22"/>
          <w:szCs w:val="22"/>
        </w:rPr>
        <w:t xml:space="preserve">. </w:t>
      </w:r>
      <w:r w:rsidRPr="00F4493C">
        <w:rPr>
          <w:rFonts w:ascii="Arial" w:hAnsi="Arial" w:cs="Arial"/>
          <w:sz w:val="22"/>
          <w:szCs w:val="22"/>
        </w:rPr>
        <w:t>Výše uvedený termín je stanoven s ohledem na financování předmětu smlouvy z programu I</w:t>
      </w:r>
      <w:r w:rsidR="002E67BF" w:rsidRPr="00F4493C">
        <w:rPr>
          <w:rFonts w:ascii="Arial" w:hAnsi="Arial" w:cs="Arial"/>
          <w:sz w:val="22"/>
          <w:szCs w:val="22"/>
        </w:rPr>
        <w:t>R</w:t>
      </w:r>
      <w:r w:rsidR="00B03F91" w:rsidRPr="00F4493C">
        <w:rPr>
          <w:rFonts w:ascii="Arial" w:hAnsi="Arial" w:cs="Arial"/>
          <w:sz w:val="22"/>
          <w:szCs w:val="22"/>
        </w:rPr>
        <w:t>OP</w:t>
      </w:r>
      <w:r w:rsidRPr="00930BAD">
        <w:rPr>
          <w:rFonts w:ascii="Arial" w:hAnsi="Arial" w:cs="Arial"/>
          <w:sz w:val="22"/>
          <w:szCs w:val="22"/>
        </w:rPr>
        <w:t xml:space="preserve">. 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 (tj. </w:t>
      </w:r>
      <w:r w:rsidR="006421D6">
        <w:rPr>
          <w:rFonts w:ascii="Arial" w:hAnsi="Arial" w:cs="Arial"/>
          <w:sz w:val="22"/>
          <w:szCs w:val="22"/>
        </w:rPr>
        <w:t xml:space="preserve">např. </w:t>
      </w:r>
      <w:r w:rsidRPr="00930BAD">
        <w:rPr>
          <w:rFonts w:ascii="Arial" w:hAnsi="Arial" w:cs="Arial"/>
          <w:sz w:val="22"/>
          <w:szCs w:val="22"/>
        </w:rPr>
        <w:t>po jednotlivých kompletně vybavený</w:t>
      </w:r>
      <w:r w:rsidR="00B03F91">
        <w:rPr>
          <w:rFonts w:ascii="Arial" w:hAnsi="Arial" w:cs="Arial"/>
          <w:sz w:val="22"/>
          <w:szCs w:val="22"/>
        </w:rPr>
        <w:t>ch přístrojů</w:t>
      </w:r>
      <w:r w:rsidRPr="00930BAD">
        <w:rPr>
          <w:rFonts w:ascii="Arial" w:hAnsi="Arial" w:cs="Arial"/>
          <w:sz w:val="22"/>
          <w:szCs w:val="22"/>
        </w:rPr>
        <w:t xml:space="preserve"> vč. dokladů k nim) 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rsidR="00930BAD" w:rsidRPr="00930BAD" w:rsidRDefault="00930BAD" w:rsidP="00930BAD">
      <w:pPr>
        <w:pStyle w:val="Odstavecseseznamem"/>
        <w:rPr>
          <w:rFonts w:ascii="Arial" w:hAnsi="Arial" w:cs="Arial"/>
          <w:sz w:val="22"/>
          <w:szCs w:val="22"/>
        </w:rPr>
      </w:pPr>
    </w:p>
    <w:p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 xml:space="preserve">předávacího protokolu </w:t>
      </w:r>
      <w:r w:rsidRPr="00930BAD">
        <w:rPr>
          <w:rFonts w:ascii="Arial" w:hAnsi="Arial" w:cs="Arial"/>
          <w:b/>
          <w:sz w:val="22"/>
          <w:szCs w:val="22"/>
        </w:rPr>
        <w:lastRenderedPageBreak/>
        <w:t>(protokolem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rsidR="00E03469" w:rsidRDefault="00E03469" w:rsidP="00E03469">
      <w:pPr>
        <w:pStyle w:val="Odstavecseseznamem"/>
        <w:tabs>
          <w:tab w:val="right" w:pos="9638"/>
        </w:tabs>
        <w:suppressAutoHyphens/>
        <w:spacing w:before="60"/>
        <w:ind w:left="284"/>
        <w:jc w:val="both"/>
        <w:rPr>
          <w:rFonts w:ascii="Arial" w:hAnsi="Arial" w:cs="Arial"/>
          <w:sz w:val="22"/>
          <w:szCs w:val="22"/>
        </w:rPr>
      </w:pPr>
    </w:p>
    <w:p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rsidR="00E03469" w:rsidRPr="00E03469" w:rsidRDefault="00E03469" w:rsidP="00E03469">
      <w:pPr>
        <w:pStyle w:val="Odstavecseseznamem"/>
        <w:rPr>
          <w:rFonts w:ascii="Arial" w:hAnsi="Arial" w:cs="Arial"/>
          <w:sz w:val="22"/>
          <w:szCs w:val="22"/>
        </w:rPr>
      </w:pPr>
    </w:p>
    <w:p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rsidR="005E7F4F" w:rsidRPr="002E7B5D" w:rsidRDefault="005E7F4F" w:rsidP="005E7F4F">
      <w:pPr>
        <w:pStyle w:val="Podnadpis"/>
        <w:tabs>
          <w:tab w:val="right" w:pos="9638"/>
        </w:tabs>
        <w:ind w:firstLine="284"/>
        <w:jc w:val="both"/>
        <w:rPr>
          <w:rFonts w:ascii="Arial" w:hAnsi="Arial" w:cs="Arial"/>
          <w:bCs/>
          <w:sz w:val="22"/>
          <w:szCs w:val="22"/>
        </w:rPr>
      </w:pPr>
    </w:p>
    <w:p w:rsidR="001275CB" w:rsidRPr="001275CB" w:rsidRDefault="001275CB" w:rsidP="001275CB">
      <w:pPr>
        <w:pStyle w:val="-wm-msolistparagraph"/>
        <w:shd w:val="clear" w:color="auto" w:fill="FFFFFF"/>
        <w:spacing w:before="0" w:beforeAutospacing="0" w:after="0" w:afterAutospacing="0"/>
        <w:ind w:firstLine="284"/>
        <w:rPr>
          <w:rFonts w:ascii="Arial" w:hAnsi="Arial" w:cs="Arial"/>
          <w:b/>
          <w:color w:val="000000"/>
          <w:sz w:val="22"/>
          <w:szCs w:val="22"/>
        </w:rPr>
      </w:pPr>
      <w:r w:rsidRPr="001275CB">
        <w:rPr>
          <w:rFonts w:ascii="Arial" w:hAnsi="Arial" w:cs="Arial"/>
          <w:b/>
          <w:color w:val="000000"/>
          <w:sz w:val="22"/>
          <w:szCs w:val="22"/>
        </w:rPr>
        <w:t>Základní škola Hranice, okres Cheb, Husova 414, 351 24 Hranice</w:t>
      </w:r>
    </w:p>
    <w:p w:rsidR="005C6F32" w:rsidRPr="005E7F4F" w:rsidRDefault="005C6F32" w:rsidP="005E7F4F">
      <w:pPr>
        <w:pStyle w:val="Podnadpis"/>
        <w:tabs>
          <w:tab w:val="right" w:pos="9638"/>
        </w:tabs>
        <w:ind w:firstLine="284"/>
        <w:jc w:val="both"/>
        <w:rPr>
          <w:rFonts w:ascii="Arial" w:hAnsi="Arial" w:cs="Arial"/>
          <w:bCs/>
          <w:sz w:val="22"/>
          <w:szCs w:val="22"/>
        </w:rPr>
      </w:pPr>
    </w:p>
    <w:p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rsidR="00265182" w:rsidRDefault="00265182" w:rsidP="00265182">
      <w:pPr>
        <w:jc w:val="both"/>
        <w:rPr>
          <w:rFonts w:ascii="Arial" w:hAnsi="Arial" w:cs="Arial"/>
          <w:sz w:val="22"/>
          <w:szCs w:val="22"/>
        </w:rPr>
      </w:pPr>
    </w:p>
    <w:p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rsidR="00265182" w:rsidRPr="001B20D3" w:rsidRDefault="00265182" w:rsidP="001F3840">
      <w:pPr>
        <w:pStyle w:val="Podnadpis"/>
        <w:tabs>
          <w:tab w:val="right" w:pos="9638"/>
        </w:tabs>
        <w:jc w:val="both"/>
        <w:rPr>
          <w:rFonts w:ascii="Arial" w:hAnsi="Arial" w:cs="Arial"/>
          <w:b w:val="0"/>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rsidR="001B20D3" w:rsidRPr="001B20D3" w:rsidRDefault="001B20D3" w:rsidP="001B20D3">
      <w:pPr>
        <w:pStyle w:val="Odstavecseseznamem"/>
        <w:jc w:val="both"/>
        <w:rPr>
          <w:rFonts w:ascii="Arial" w:hAnsi="Arial" w:cs="Arial"/>
          <w:sz w:val="22"/>
          <w:szCs w:val="22"/>
        </w:rPr>
      </w:pPr>
    </w:p>
    <w:p w:rsidR="001B20D3" w:rsidRPr="001B20D3" w:rsidRDefault="001B20D3" w:rsidP="001B20D3">
      <w:pPr>
        <w:ind w:firstLine="709"/>
        <w:jc w:val="both"/>
        <w:rPr>
          <w:rFonts w:ascii="Arial" w:hAnsi="Arial" w:cs="Arial"/>
          <w:sz w:val="22"/>
          <w:szCs w:val="22"/>
        </w:rPr>
      </w:pPr>
    </w:p>
    <w:p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proofErr w:type="gramStart"/>
      <w:r w:rsidR="002B1043" w:rsidRPr="001B20D3">
        <w:rPr>
          <w:rFonts w:ascii="Arial" w:hAnsi="Arial" w:cs="Arial"/>
          <w:sz w:val="22"/>
          <w:szCs w:val="22"/>
        </w:rPr>
        <w:t>%  činí</w:t>
      </w:r>
      <w:proofErr w:type="gramEnd"/>
      <w:r w:rsidR="002B1043" w:rsidRPr="001B20D3">
        <w:rPr>
          <w:rFonts w:ascii="Arial" w:hAnsi="Arial" w:cs="Arial"/>
          <w:sz w:val="22"/>
          <w:szCs w:val="22"/>
        </w:rPr>
        <w:t xml:space="preserve"> částku</w:t>
      </w:r>
    </w:p>
    <w:p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rsidR="001B20D3" w:rsidRPr="001B20D3" w:rsidRDefault="001B20D3" w:rsidP="001B20D3">
      <w:pPr>
        <w:ind w:firstLine="709"/>
        <w:jc w:val="both"/>
        <w:rPr>
          <w:rFonts w:ascii="Arial" w:hAnsi="Arial" w:cs="Arial"/>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rsidR="00D7547D" w:rsidRDefault="00D7547D" w:rsidP="00D7547D">
      <w:pPr>
        <w:pStyle w:val="Odstavecseseznamem"/>
        <w:jc w:val="both"/>
        <w:rPr>
          <w:rFonts w:ascii="Arial" w:hAnsi="Arial" w:cs="Arial"/>
          <w:b/>
          <w:sz w:val="22"/>
          <w:szCs w:val="22"/>
        </w:rPr>
      </w:pPr>
    </w:p>
    <w:p w:rsidR="00B03F91" w:rsidRDefault="00B03F91" w:rsidP="00D06085">
      <w:pPr>
        <w:pStyle w:val="Odstavecseseznamem"/>
        <w:ind w:left="2124" w:hanging="709"/>
        <w:jc w:val="both"/>
        <w:rPr>
          <w:rFonts w:ascii="Arial" w:hAnsi="Arial" w:cs="Arial"/>
          <w:sz w:val="22"/>
          <w:szCs w:val="22"/>
        </w:rPr>
      </w:pPr>
    </w:p>
    <w:p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rsidR="001B20D3" w:rsidRPr="001B20D3" w:rsidRDefault="001B20D3" w:rsidP="001B20D3">
      <w:pPr>
        <w:pStyle w:val="Odstavecseseznamem"/>
        <w:jc w:val="both"/>
        <w:rPr>
          <w:rFonts w:ascii="Arial" w:hAnsi="Arial" w:cs="Arial"/>
          <w:sz w:val="22"/>
          <w:szCs w:val="22"/>
        </w:rPr>
      </w:pPr>
    </w:p>
    <w:p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 xml:space="preserve">jakož i náklady na provedení ostatních činností, prací a dodávek, které jsou </w:t>
      </w:r>
      <w:r w:rsidR="0076760A" w:rsidRPr="00E03469">
        <w:rPr>
          <w:rFonts w:ascii="Arial" w:hAnsi="Arial" w:cs="Arial"/>
          <w:sz w:val="22"/>
          <w:szCs w:val="22"/>
        </w:rPr>
        <w:lastRenderedPageBreak/>
        <w:t>k řádnému naplnění účelu a předmětu této smlouvy nezbytné, a o kterých Prodávající vzhledem ke své kvalifikaci a zkušenostem měl, nebo mohl vědět.</w:t>
      </w:r>
    </w:p>
    <w:p w:rsidR="00E03469" w:rsidRPr="00E03469" w:rsidRDefault="00E03469" w:rsidP="00E03469">
      <w:pPr>
        <w:pStyle w:val="Odstavecseseznamem"/>
        <w:ind w:left="284"/>
        <w:jc w:val="both"/>
        <w:rPr>
          <w:rFonts w:ascii="Arial" w:hAnsi="Arial" w:cs="Arial"/>
        </w:rPr>
      </w:pPr>
    </w:p>
    <w:p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rsidR="00E03469" w:rsidRPr="00E03469" w:rsidRDefault="00E03469" w:rsidP="00E03469">
      <w:pPr>
        <w:pStyle w:val="Odstavecseseznamem"/>
        <w:rPr>
          <w:rFonts w:ascii="Arial" w:hAnsi="Arial" w:cs="Arial"/>
        </w:rPr>
      </w:pPr>
    </w:p>
    <w:p w:rsidR="00A01E1B" w:rsidRPr="00E03469" w:rsidRDefault="00F351AF" w:rsidP="00E03469">
      <w:pPr>
        <w:pStyle w:val="Odstavecseseznamem"/>
        <w:numPr>
          <w:ilvl w:val="0"/>
          <w:numId w:val="23"/>
        </w:numPr>
        <w:ind w:left="284" w:hanging="284"/>
        <w:jc w:val="both"/>
        <w:rPr>
          <w:rFonts w:ascii="Arial" w:hAnsi="Arial" w:cs="Arial"/>
        </w:rPr>
      </w:pPr>
      <w:r w:rsidRPr="00E03469">
        <w:rPr>
          <w:rFonts w:ascii="Arial" w:hAnsi="Arial" w:cs="Arial"/>
          <w:sz w:val="22"/>
          <w:szCs w:val="22"/>
        </w:rPr>
        <w:t xml:space="preserve">Kupující neposkytuje zálohy. </w:t>
      </w:r>
      <w:r w:rsidR="006D11BD">
        <w:rPr>
          <w:rFonts w:ascii="Arial" w:hAnsi="Arial" w:cs="Arial"/>
          <w:sz w:val="22"/>
          <w:szCs w:val="22"/>
        </w:rPr>
        <w:t>Celková k</w:t>
      </w:r>
      <w:r w:rsidR="00A01E1B"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w:t>
      </w:r>
      <w:r w:rsidRPr="00E03469">
        <w:rPr>
          <w:rFonts w:ascii="Arial" w:hAnsi="Arial" w:cs="Arial"/>
          <w:sz w:val="22"/>
          <w:szCs w:val="22"/>
        </w:rPr>
        <w:t xml:space="preserve">, tj. </w:t>
      </w:r>
      <w:r w:rsidR="00A90422" w:rsidRPr="00E03469">
        <w:rPr>
          <w:rFonts w:ascii="Arial" w:hAnsi="Arial" w:cs="Arial"/>
          <w:sz w:val="22"/>
          <w:szCs w:val="22"/>
        </w:rPr>
        <w:t xml:space="preserve">zejména </w:t>
      </w:r>
      <w:r w:rsidRPr="00E03469">
        <w:rPr>
          <w:rFonts w:ascii="Arial" w:hAnsi="Arial" w:cs="Arial"/>
          <w:sz w:val="22"/>
          <w:szCs w:val="22"/>
        </w:rPr>
        <w:t>řádným dodáním Zbo</w:t>
      </w:r>
      <w:r w:rsidR="00133A0B">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sidR="004C2D62">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sidR="00A90422" w:rsidRPr="00E03469">
        <w:rPr>
          <w:rFonts w:ascii="Arial" w:hAnsi="Arial" w:cs="Arial"/>
          <w:sz w:val="22"/>
          <w:szCs w:val="22"/>
        </w:rPr>
        <w:t xml:space="preserve"> </w:t>
      </w:r>
      <w:r w:rsidR="00F577E2" w:rsidRPr="00E03469">
        <w:rPr>
          <w:rFonts w:ascii="Arial" w:hAnsi="Arial" w:cs="Arial"/>
          <w:sz w:val="22"/>
          <w:szCs w:val="22"/>
        </w:rPr>
        <w:t xml:space="preserve">(případně protokolem o odstranění vad a nedodělků) </w:t>
      </w:r>
      <w:r w:rsidR="00A90422" w:rsidRPr="00E03469">
        <w:rPr>
          <w:rFonts w:ascii="Arial" w:hAnsi="Arial" w:cs="Arial"/>
          <w:sz w:val="22"/>
          <w:szCs w:val="22"/>
        </w:rPr>
        <w:t>oběma smluvními stranami</w:t>
      </w:r>
      <w:r w:rsidR="00F577E2" w:rsidRPr="00E03469">
        <w:rPr>
          <w:rFonts w:ascii="Arial" w:hAnsi="Arial" w:cs="Arial"/>
          <w:sz w:val="22"/>
          <w:szCs w:val="22"/>
        </w:rPr>
        <w:t>,</w:t>
      </w:r>
      <w:r w:rsidR="00A01E1B" w:rsidRPr="00E03469">
        <w:rPr>
          <w:rFonts w:ascii="Arial" w:hAnsi="Arial" w:cs="Arial"/>
          <w:sz w:val="22"/>
          <w:szCs w:val="22"/>
        </w:rPr>
        <w:t xml:space="preserve"> Platba bude Kupujícím provedena bankovním převodem na účet Prodávajícího uvedený na str. 1 této smlouvy.</w:t>
      </w:r>
    </w:p>
    <w:p w:rsidR="00E03469" w:rsidRPr="00E03469" w:rsidRDefault="00E03469" w:rsidP="00E03469">
      <w:pPr>
        <w:pStyle w:val="Odstavecseseznamem"/>
        <w:rPr>
          <w:rFonts w:ascii="Arial" w:hAnsi="Arial" w:cs="Arial"/>
        </w:rPr>
      </w:pPr>
    </w:p>
    <w:p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rsidR="00E03469" w:rsidRPr="00E03469" w:rsidRDefault="00E03469" w:rsidP="00E03469">
      <w:pPr>
        <w:pStyle w:val="Odstavecseseznamem"/>
        <w:rPr>
          <w:rFonts w:ascii="Arial" w:hAnsi="Arial" w:cs="Arial"/>
        </w:rPr>
      </w:pPr>
    </w:p>
    <w:p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sidR="003C06F8">
        <w:rPr>
          <w:rFonts w:ascii="Arial" w:hAnsi="Arial" w:cs="Arial"/>
          <w:sz w:val="22"/>
          <w:szCs w:val="22"/>
        </w:rPr>
        <w:t>rodávajícího</w:t>
      </w:r>
    </w:p>
    <w:p w:rsidR="000C4003" w:rsidRPr="00E41DA0" w:rsidRDefault="00CF67B3" w:rsidP="005B51E0">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číslo projektu</w:t>
      </w:r>
      <w:r w:rsidR="005B51E0">
        <w:rPr>
          <w:rFonts w:ascii="Arial" w:hAnsi="Arial" w:cs="Arial"/>
          <w:sz w:val="22"/>
          <w:szCs w:val="22"/>
        </w:rPr>
        <w:t xml:space="preserve"> a </w:t>
      </w:r>
      <w:r w:rsidR="00F351AF" w:rsidRPr="005B51E0">
        <w:rPr>
          <w:rFonts w:ascii="Arial" w:hAnsi="Arial" w:cs="Arial"/>
          <w:sz w:val="22"/>
          <w:szCs w:val="22"/>
        </w:rPr>
        <w:t>informaci</w:t>
      </w:r>
      <w:r w:rsidR="005B51E0">
        <w:rPr>
          <w:rFonts w:ascii="Arial" w:hAnsi="Arial" w:cs="Arial"/>
          <w:sz w:val="22"/>
          <w:szCs w:val="22"/>
        </w:rPr>
        <w:t xml:space="preserve"> podle obsahu faktury vztahujícímu se ke konkrétnímu projektu</w:t>
      </w:r>
      <w:r w:rsidR="00F351AF" w:rsidRPr="005B51E0">
        <w:rPr>
          <w:rFonts w:ascii="Arial" w:hAnsi="Arial" w:cs="Arial"/>
          <w:sz w:val="22"/>
          <w:szCs w:val="22"/>
        </w:rPr>
        <w:t xml:space="preserve">: </w:t>
      </w:r>
      <w:r w:rsidR="00F351AF" w:rsidRPr="00E41DA0">
        <w:rPr>
          <w:rFonts w:ascii="Arial" w:hAnsi="Arial" w:cs="Arial"/>
          <w:sz w:val="22"/>
          <w:szCs w:val="22"/>
        </w:rPr>
        <w:t>Výdaje plynoucí z této faktury jsou vynal</w:t>
      </w:r>
      <w:r w:rsidR="004F2F6B" w:rsidRPr="00E41DA0">
        <w:rPr>
          <w:rFonts w:ascii="Arial" w:hAnsi="Arial" w:cs="Arial"/>
          <w:sz w:val="22"/>
          <w:szCs w:val="22"/>
        </w:rPr>
        <w:t>oženy v rámci projektu</w:t>
      </w:r>
      <w:r w:rsidR="00505A0C" w:rsidRPr="00E41DA0">
        <w:rPr>
          <w:rFonts w:ascii="Arial" w:hAnsi="Arial" w:cs="Arial"/>
          <w:sz w:val="22"/>
          <w:szCs w:val="22"/>
        </w:rPr>
        <w:t xml:space="preserve"> </w:t>
      </w:r>
      <w:r w:rsidR="00E41DA0" w:rsidRPr="00E41DA0">
        <w:rPr>
          <w:rFonts w:ascii="Arial" w:hAnsi="Arial" w:cs="Arial"/>
          <w:sz w:val="22"/>
          <w:szCs w:val="22"/>
        </w:rPr>
        <w:t>IROP</w:t>
      </w:r>
      <w:r w:rsidR="00505A0C" w:rsidRPr="00E41DA0">
        <w:rPr>
          <w:rFonts w:ascii="Arial" w:hAnsi="Arial" w:cs="Arial"/>
          <w:sz w:val="22"/>
          <w:szCs w:val="22"/>
        </w:rPr>
        <w:t xml:space="preserve">, </w:t>
      </w:r>
      <w:r w:rsidR="005E7F4F" w:rsidRPr="00E41DA0">
        <w:rPr>
          <w:rFonts w:ascii="Arial" w:hAnsi="Arial" w:cs="Arial"/>
          <w:sz w:val="22"/>
          <w:szCs w:val="22"/>
        </w:rPr>
        <w:t xml:space="preserve">pod </w:t>
      </w:r>
      <w:proofErr w:type="spellStart"/>
      <w:r w:rsidR="00505A0C" w:rsidRPr="00E41DA0">
        <w:rPr>
          <w:rFonts w:ascii="Arial" w:hAnsi="Arial" w:cs="Arial"/>
          <w:sz w:val="22"/>
          <w:szCs w:val="22"/>
        </w:rPr>
        <w:t>reg</w:t>
      </w:r>
      <w:proofErr w:type="spellEnd"/>
      <w:r w:rsidR="00505A0C" w:rsidRPr="00E41DA0">
        <w:rPr>
          <w:rFonts w:ascii="Arial" w:hAnsi="Arial" w:cs="Arial"/>
          <w:sz w:val="22"/>
          <w:szCs w:val="22"/>
        </w:rPr>
        <w:t xml:space="preserve">. </w:t>
      </w:r>
      <w:r w:rsidR="005E7F4F" w:rsidRPr="00E41DA0">
        <w:rPr>
          <w:rFonts w:ascii="Arial" w:hAnsi="Arial" w:cs="Arial"/>
          <w:sz w:val="22"/>
          <w:szCs w:val="22"/>
        </w:rPr>
        <w:t xml:space="preserve">číslem projektu </w:t>
      </w:r>
      <w:r w:rsidR="005C6F32" w:rsidRPr="005C6F32">
        <w:rPr>
          <w:rFonts w:ascii="Arial" w:hAnsi="Arial" w:cs="Arial"/>
          <w:sz w:val="22"/>
          <w:szCs w:val="22"/>
        </w:rPr>
        <w:t>CZ.06.2.67/0.0/0.0/19_116/00131</w:t>
      </w:r>
      <w:r w:rsidR="001275CB">
        <w:rPr>
          <w:rFonts w:ascii="Arial" w:hAnsi="Arial" w:cs="Arial"/>
          <w:sz w:val="22"/>
          <w:szCs w:val="22"/>
        </w:rPr>
        <w:t>17</w:t>
      </w:r>
      <w:r w:rsidR="005C6F32">
        <w:rPr>
          <w:rFonts w:ascii="Arial" w:hAnsi="Arial" w:cs="Arial"/>
          <w:sz w:val="22"/>
          <w:szCs w:val="22"/>
        </w:rPr>
        <w:t xml:space="preserve"> </w:t>
      </w:r>
      <w:r w:rsidR="005E7F4F" w:rsidRPr="00E41DA0">
        <w:rPr>
          <w:rFonts w:ascii="Arial" w:hAnsi="Arial" w:cs="Arial"/>
          <w:sz w:val="22"/>
          <w:szCs w:val="22"/>
        </w:rPr>
        <w:t>na dodávky s názvem projektu „</w:t>
      </w:r>
      <w:r w:rsidR="001275CB" w:rsidRPr="007A0BB5">
        <w:rPr>
          <w:rFonts w:ascii="Arial" w:hAnsi="Arial" w:cs="Arial"/>
          <w:bCs/>
          <w:color w:val="000000"/>
          <w:sz w:val="22"/>
          <w:szCs w:val="22"/>
        </w:rPr>
        <w:t>Modernizace učeben ZŠ Hranice</w:t>
      </w:r>
      <w:r w:rsidR="005C6F32" w:rsidRPr="005C6F32">
        <w:rPr>
          <w:rFonts w:ascii="Arial" w:hAnsi="Arial" w:cs="Arial"/>
          <w:sz w:val="22"/>
          <w:szCs w:val="22"/>
        </w:rPr>
        <w:t xml:space="preserve">“ </w:t>
      </w:r>
      <w:r w:rsidR="00675792" w:rsidRPr="005C6F32">
        <w:rPr>
          <w:rFonts w:ascii="Arial" w:hAnsi="Arial" w:cs="Arial"/>
          <w:sz w:val="22"/>
          <w:szCs w:val="22"/>
        </w:rPr>
        <w:t xml:space="preserve">a veřejné zakázky pod </w:t>
      </w:r>
      <w:r w:rsidR="00DA60A1" w:rsidRPr="007A0BB5">
        <w:rPr>
          <w:rFonts w:ascii="Arial" w:hAnsi="Arial" w:cs="Arial"/>
          <w:bCs/>
          <w:color w:val="000000"/>
          <w:sz w:val="22"/>
          <w:szCs w:val="22"/>
        </w:rPr>
        <w:t>Dodávky vybavení do odborných učeben ZŠ Hranice a zajištění konektivity školy</w:t>
      </w:r>
      <w:r w:rsidR="00DA60A1" w:rsidRPr="005C6F32">
        <w:rPr>
          <w:rFonts w:ascii="Arial" w:hAnsi="Arial" w:cs="Arial"/>
          <w:sz w:val="22"/>
          <w:szCs w:val="22"/>
        </w:rPr>
        <w:t xml:space="preserve"> </w:t>
      </w:r>
      <w:bookmarkStart w:id="0" w:name="_GoBack"/>
      <w:bookmarkEnd w:id="0"/>
      <w:r w:rsidR="00675792" w:rsidRPr="005C6F32">
        <w:rPr>
          <w:rFonts w:ascii="Arial" w:hAnsi="Arial" w:cs="Arial"/>
          <w:sz w:val="22"/>
          <w:szCs w:val="22"/>
        </w:rPr>
        <w:t xml:space="preserve">a její </w:t>
      </w:r>
      <w:r w:rsidR="005C6F32" w:rsidRPr="005C6F32">
        <w:rPr>
          <w:rFonts w:ascii="Arial" w:hAnsi="Arial" w:cs="Arial"/>
          <w:sz w:val="22"/>
          <w:szCs w:val="22"/>
        </w:rPr>
        <w:t>části č. 1 - IT vybavení a konektivita</w:t>
      </w:r>
      <w:r w:rsidR="00675792" w:rsidRPr="005C6F32">
        <w:rPr>
          <w:rFonts w:ascii="Arial" w:hAnsi="Arial" w:cs="Arial"/>
          <w:sz w:val="22"/>
          <w:szCs w:val="22"/>
        </w:rPr>
        <w:t>.</w:t>
      </w:r>
    </w:p>
    <w:p w:rsidR="00B80D7F" w:rsidRDefault="00B80D7F" w:rsidP="00B80D7F">
      <w:pPr>
        <w:tabs>
          <w:tab w:val="left" w:pos="1418"/>
        </w:tabs>
        <w:suppressAutoHyphens/>
        <w:ind w:left="1418"/>
        <w:jc w:val="both"/>
        <w:rPr>
          <w:rFonts w:ascii="Arial" w:hAnsi="Arial" w:cs="Arial"/>
          <w:sz w:val="22"/>
          <w:szCs w:val="22"/>
        </w:rPr>
      </w:pPr>
    </w:p>
    <w:p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rsidR="00AB5327" w:rsidRPr="00AB5327" w:rsidRDefault="00AB5327" w:rsidP="00216AE3">
      <w:pPr>
        <w:tabs>
          <w:tab w:val="left" w:pos="1418"/>
        </w:tabs>
        <w:suppressAutoHyphens/>
        <w:jc w:val="both"/>
        <w:rPr>
          <w:rFonts w:ascii="Arial" w:hAnsi="Arial" w:cs="Arial"/>
          <w:sz w:val="22"/>
          <w:szCs w:val="22"/>
        </w:rPr>
      </w:pPr>
    </w:p>
    <w:p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w:t>
      </w:r>
      <w:r w:rsidR="00AB5327" w:rsidRPr="00E03469">
        <w:rPr>
          <w:rFonts w:ascii="Arial" w:hAnsi="Arial" w:cs="Arial"/>
          <w:sz w:val="22"/>
          <w:szCs w:val="22"/>
        </w:rPr>
        <w:lastRenderedPageBreak/>
        <w:t>(opravě)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rsidR="004F28CD" w:rsidRDefault="004F28CD" w:rsidP="00A01E1B">
      <w:pPr>
        <w:tabs>
          <w:tab w:val="left" w:pos="0"/>
        </w:tabs>
        <w:ind w:left="567" w:hanging="567"/>
        <w:jc w:val="both"/>
        <w:rPr>
          <w:rFonts w:ascii="Arial" w:hAnsi="Arial" w:cs="Arial"/>
          <w:sz w:val="22"/>
          <w:szCs w:val="22"/>
        </w:rPr>
      </w:pPr>
    </w:p>
    <w:p w:rsidR="00216AE3" w:rsidRDefault="00216AE3" w:rsidP="00A01E1B">
      <w:pPr>
        <w:tabs>
          <w:tab w:val="left" w:pos="0"/>
        </w:tabs>
        <w:ind w:left="567" w:hanging="567"/>
        <w:jc w:val="both"/>
        <w:rPr>
          <w:rFonts w:ascii="Arial" w:hAnsi="Arial" w:cs="Arial"/>
          <w:sz w:val="22"/>
          <w:szCs w:val="22"/>
        </w:rPr>
      </w:pPr>
    </w:p>
    <w:p w:rsidR="00675792" w:rsidRDefault="00675792" w:rsidP="00A01E1B">
      <w:pPr>
        <w:tabs>
          <w:tab w:val="left" w:pos="0"/>
        </w:tabs>
        <w:ind w:left="567" w:hanging="567"/>
        <w:jc w:val="both"/>
        <w:rPr>
          <w:rFonts w:ascii="Arial" w:hAnsi="Arial" w:cs="Arial"/>
          <w:sz w:val="22"/>
          <w:szCs w:val="22"/>
        </w:rPr>
      </w:pPr>
    </w:p>
    <w:p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rsidR="00F577E2" w:rsidRDefault="00F577E2" w:rsidP="00A01E1B">
      <w:pPr>
        <w:tabs>
          <w:tab w:val="left" w:pos="0"/>
        </w:tabs>
        <w:ind w:left="567" w:hanging="567"/>
        <w:jc w:val="both"/>
        <w:rPr>
          <w:rFonts w:ascii="Arial" w:hAnsi="Arial" w:cs="Arial"/>
          <w:sz w:val="22"/>
          <w:szCs w:val="22"/>
        </w:rPr>
      </w:pPr>
    </w:p>
    <w:p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proofErr w:type="gramStart"/>
      <w:r w:rsidRPr="00CD47FC">
        <w:rPr>
          <w:rFonts w:eastAsia="Arial Unicode MS" w:cs="Arial"/>
          <w:b w:val="0"/>
          <w:i/>
          <w:sz w:val="22"/>
          <w:szCs w:val="22"/>
          <w:highlight w:val="yellow"/>
        </w:rPr>
        <w:t>…….</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proofErr w:type="gramStart"/>
      <w:r w:rsidRPr="00CD47FC">
        <w:rPr>
          <w:rFonts w:eastAsia="Arial Unicode MS" w:cs="Arial"/>
          <w:b w:val="0"/>
          <w:i/>
          <w:sz w:val="22"/>
          <w:szCs w:val="22"/>
          <w:highlight w:val="yellow"/>
        </w:rPr>
        <w:t>…….</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adresa: </w:t>
      </w:r>
      <w:r w:rsidRPr="00CD47FC">
        <w:rPr>
          <w:rFonts w:eastAsia="Arial Unicode MS" w:cs="Arial"/>
          <w:b w:val="0"/>
          <w:i/>
          <w:sz w:val="22"/>
          <w:szCs w:val="22"/>
          <w:highlight w:val="yellow"/>
        </w:rPr>
        <w:t xml:space="preserve"> ……………………………………</w:t>
      </w:r>
      <w:proofErr w:type="gramStart"/>
      <w:r w:rsidRPr="00CD47FC">
        <w:rPr>
          <w:rFonts w:eastAsia="Arial Unicode MS" w:cs="Arial"/>
          <w:b w:val="0"/>
          <w:i/>
          <w:sz w:val="22"/>
          <w:szCs w:val="22"/>
          <w:highlight w:val="yellow"/>
        </w:rPr>
        <w:t>…….</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Pr>
          <w:rFonts w:ascii="Arial" w:hAnsi="Arial" w:cs="Arial"/>
          <w:b/>
          <w:i/>
          <w:sz w:val="18"/>
          <w:szCs w:val="18"/>
          <w:highlight w:val="lightGray"/>
        </w:rPr>
        <w:t>Pozn. pro dodavatel</w:t>
      </w:r>
      <w:r w:rsidR="00CD47FC" w:rsidRPr="00A756B5">
        <w:rPr>
          <w:rFonts w:ascii="Arial" w:hAnsi="Arial" w:cs="Arial"/>
          <w:b/>
          <w:i/>
          <w:sz w:val="18"/>
          <w:szCs w:val="18"/>
          <w:highlight w:val="lightGray"/>
        </w:rPr>
        <w:t>e</w:t>
      </w:r>
      <w:r w:rsidR="004F2F6B">
        <w:rPr>
          <w:rFonts w:ascii="Arial" w:hAnsi="Arial" w:cs="Arial"/>
          <w:i/>
          <w:sz w:val="18"/>
          <w:szCs w:val="18"/>
          <w:highlight w:val="lightGray"/>
        </w:rPr>
        <w:t>: dodavatel</w:t>
      </w:r>
      <w:r w:rsidR="00CD47FC" w:rsidRPr="00A756B5">
        <w:rPr>
          <w:rFonts w:ascii="Arial" w:hAnsi="Arial" w:cs="Arial"/>
          <w:i/>
          <w:sz w:val="18"/>
          <w:szCs w:val="18"/>
          <w:highlight w:val="lightGray"/>
        </w:rPr>
        <w:t xml:space="preserve"> doplní požadované údaje.</w:t>
      </w:r>
    </w:p>
    <w:p w:rsidR="00755D39" w:rsidRDefault="00755D39" w:rsidP="002C1153">
      <w:pPr>
        <w:tabs>
          <w:tab w:val="left" w:pos="1418"/>
        </w:tabs>
        <w:suppressAutoHyphens/>
        <w:jc w:val="both"/>
        <w:rPr>
          <w:rFonts w:ascii="Arial" w:hAnsi="Arial" w:cs="Arial"/>
          <w:sz w:val="22"/>
          <w:szCs w:val="22"/>
        </w:rPr>
      </w:pPr>
    </w:p>
    <w:p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rsidR="00566BC0" w:rsidRPr="00566BC0" w:rsidRDefault="00566BC0" w:rsidP="00566BC0">
      <w:pPr>
        <w:pStyle w:val="Odstavecseseznamem"/>
        <w:ind w:left="284"/>
        <w:jc w:val="both"/>
        <w:rPr>
          <w:rFonts w:ascii="Arial" w:hAnsi="Arial" w:cs="Arial"/>
          <w:sz w:val="22"/>
          <w:szCs w:val="22"/>
        </w:rPr>
      </w:pPr>
    </w:p>
    <w:p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rsidR="006D11BD" w:rsidRDefault="006D11BD" w:rsidP="006D11B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4F2F6B">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96865">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 xml:space="preserve">záruční doby, která musí být shodná s tou, která je uvedena v odst. </w:t>
      </w:r>
      <w:r>
        <w:rPr>
          <w:rFonts w:ascii="Arial" w:hAnsi="Arial" w:cs="Arial"/>
          <w:b w:val="0"/>
          <w:i/>
          <w:sz w:val="18"/>
          <w:szCs w:val="18"/>
          <w:highlight w:val="lightGray"/>
        </w:rPr>
        <w:t>6</w:t>
      </w:r>
      <w:r w:rsidRPr="00D7547D">
        <w:rPr>
          <w:rFonts w:ascii="Arial" w:hAnsi="Arial" w:cs="Arial"/>
          <w:b w:val="0"/>
          <w:i/>
          <w:sz w:val="18"/>
          <w:szCs w:val="18"/>
          <w:highlight w:val="lightGray"/>
        </w:rPr>
        <w:t xml:space="preserve"> článku </w:t>
      </w:r>
      <w:r>
        <w:rPr>
          <w:rFonts w:ascii="Arial" w:hAnsi="Arial" w:cs="Arial"/>
          <w:b w:val="0"/>
          <w:i/>
          <w:sz w:val="18"/>
          <w:szCs w:val="18"/>
          <w:highlight w:val="lightGray"/>
        </w:rPr>
        <w:t>II</w:t>
      </w:r>
      <w:r w:rsidR="00B96865">
        <w:rPr>
          <w:rFonts w:ascii="Arial" w:hAnsi="Arial" w:cs="Arial"/>
          <w:b w:val="0"/>
          <w:i/>
          <w:sz w:val="18"/>
          <w:szCs w:val="18"/>
          <w:highlight w:val="lightGray"/>
        </w:rPr>
        <w:t>.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rsidR="00566BC0" w:rsidRPr="00566BC0" w:rsidRDefault="00566BC0" w:rsidP="00566BC0">
      <w:pPr>
        <w:pStyle w:val="Odstavecseseznamem"/>
        <w:rPr>
          <w:rFonts w:ascii="Arial" w:hAnsi="Arial" w:cs="Arial"/>
          <w:sz w:val="22"/>
          <w:szCs w:val="22"/>
        </w:rPr>
      </w:pPr>
    </w:p>
    <w:p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w:t>
      </w:r>
      <w:r w:rsidRPr="00566BC0">
        <w:rPr>
          <w:rFonts w:ascii="Arial" w:eastAsia="Arial Unicode MS" w:hAnsi="Arial" w:cs="Arial"/>
          <w:sz w:val="22"/>
          <w:szCs w:val="22"/>
        </w:rPr>
        <w:lastRenderedPageBreak/>
        <w:t xml:space="preserve">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rsidR="00566BC0" w:rsidRPr="00566BC0" w:rsidRDefault="00566BC0" w:rsidP="00566BC0">
      <w:pPr>
        <w:pStyle w:val="Odstavecseseznamem"/>
        <w:rPr>
          <w:rFonts w:ascii="Arial" w:hAnsi="Arial" w:cs="Arial"/>
          <w:sz w:val="22"/>
          <w:szCs w:val="22"/>
        </w:rPr>
      </w:pPr>
    </w:p>
    <w:p w:rsidR="00E74CCF" w:rsidRPr="005C6F32" w:rsidRDefault="000B2A9E" w:rsidP="005C6F32">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Pr>
          <w:rFonts w:ascii="Arial" w:eastAsia="Arial Unicode MS" w:hAnsi="Arial" w:cs="Arial"/>
          <w:sz w:val="22"/>
          <w:szCs w:val="22"/>
        </w:rPr>
        <w:t xml:space="preserve">náhradní díly musejí být dostupné po celou dobu záruční doby a </w:t>
      </w:r>
      <w:r w:rsidRPr="00283F58">
        <w:rPr>
          <w:rFonts w:ascii="Arial" w:eastAsia="Arial Unicode MS" w:hAnsi="Arial" w:cs="Arial"/>
          <w:sz w:val="22"/>
          <w:szCs w:val="22"/>
        </w:rPr>
        <w:t xml:space="preserve">v pozáruční době </w:t>
      </w:r>
      <w:r w:rsidR="00283F58">
        <w:rPr>
          <w:rFonts w:ascii="Arial" w:eastAsia="Arial Unicode MS" w:hAnsi="Arial" w:cs="Arial"/>
          <w:sz w:val="22"/>
          <w:szCs w:val="22"/>
        </w:rPr>
        <w:t xml:space="preserve">pak </w:t>
      </w:r>
      <w:r w:rsidRPr="00283F58">
        <w:rPr>
          <w:rFonts w:ascii="Arial" w:eastAsia="Arial Unicode MS" w:hAnsi="Arial" w:cs="Arial"/>
          <w:sz w:val="22"/>
          <w:szCs w:val="22"/>
        </w:rPr>
        <w:t xml:space="preserve">nejméně po dobu </w:t>
      </w:r>
      <w:r w:rsidR="00E11929" w:rsidRPr="00E11929">
        <w:rPr>
          <w:rFonts w:ascii="Arial" w:eastAsia="Arial Unicode MS" w:hAnsi="Arial" w:cs="Arial"/>
          <w:sz w:val="22"/>
          <w:szCs w:val="22"/>
        </w:rPr>
        <w:t xml:space="preserve">udržitelnosti projektu </w:t>
      </w:r>
      <w:r w:rsidRPr="00E11929">
        <w:rPr>
          <w:rFonts w:ascii="Arial" w:eastAsia="Arial Unicode MS" w:hAnsi="Arial" w:cs="Arial"/>
          <w:sz w:val="22"/>
          <w:szCs w:val="22"/>
        </w:rPr>
        <w:t>ode dne skončení záruční doby uvedené v této smlouvě</w:t>
      </w:r>
      <w:r w:rsidR="00283F58" w:rsidRPr="00E11929">
        <w:rPr>
          <w:rFonts w:ascii="Arial" w:eastAsia="Arial Unicode MS" w:hAnsi="Arial" w:cs="Arial"/>
          <w:sz w:val="22"/>
          <w:szCs w:val="22"/>
        </w:rPr>
        <w:t xml:space="preserve"> v článku V. odst. 3</w:t>
      </w:r>
      <w:r w:rsidRPr="00E11929">
        <w:rPr>
          <w:rFonts w:ascii="Arial" w:eastAsia="Arial Unicode MS" w:hAnsi="Arial" w:cs="Arial"/>
          <w:sz w:val="22"/>
          <w:szCs w:val="22"/>
        </w:rPr>
        <w:t>. Případná dodávka</w:t>
      </w:r>
      <w:r w:rsidRPr="00283F58">
        <w:rPr>
          <w:rFonts w:ascii="Arial" w:eastAsia="Arial Unicode MS" w:hAnsi="Arial" w:cs="Arial"/>
          <w:sz w:val="22"/>
          <w:szCs w:val="22"/>
        </w:rPr>
        <w:t xml:space="preserve"> náhradních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rsidR="000B2A9E" w:rsidRDefault="000B2A9E" w:rsidP="00216AE3">
      <w:pPr>
        <w:tabs>
          <w:tab w:val="left" w:pos="1418"/>
        </w:tabs>
        <w:suppressAutoHyphens/>
        <w:spacing w:before="60"/>
        <w:jc w:val="both"/>
        <w:rPr>
          <w:rFonts w:ascii="Arial" w:hAnsi="Arial" w:cs="Arial"/>
          <w:sz w:val="22"/>
          <w:szCs w:val="22"/>
        </w:rPr>
      </w:pPr>
    </w:p>
    <w:p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rsidR="00EA3274" w:rsidRPr="00EA3274" w:rsidRDefault="000F52DE" w:rsidP="000F52DE">
      <w:pPr>
        <w:jc w:val="center"/>
        <w:rPr>
          <w:rFonts w:ascii="Arial" w:hAnsi="Arial"/>
          <w:b/>
          <w:sz w:val="22"/>
          <w:szCs w:val="22"/>
        </w:rPr>
      </w:pPr>
      <w:r>
        <w:rPr>
          <w:rFonts w:ascii="Arial" w:hAnsi="Arial"/>
          <w:b/>
          <w:sz w:val="22"/>
          <w:szCs w:val="22"/>
        </w:rPr>
        <w:t>Ostatní ujednání</w:t>
      </w:r>
    </w:p>
    <w:p w:rsidR="000F52DE" w:rsidRDefault="000F52DE" w:rsidP="00EA3274">
      <w:pPr>
        <w:jc w:val="both"/>
        <w:rPr>
          <w:rFonts w:ascii="Arial" w:hAnsi="Arial"/>
          <w:sz w:val="22"/>
          <w:szCs w:val="22"/>
        </w:rPr>
      </w:pPr>
    </w:p>
    <w:p w:rsidR="00EA3274" w:rsidRDefault="00EA3274" w:rsidP="004526C9">
      <w:pPr>
        <w:pStyle w:val="Odstavecseseznamem"/>
        <w:numPr>
          <w:ilvl w:val="0"/>
          <w:numId w:val="25"/>
        </w:numPr>
        <w:ind w:left="284" w:hanging="284"/>
        <w:jc w:val="both"/>
        <w:rPr>
          <w:rFonts w:ascii="Arial" w:hAnsi="Arial"/>
          <w:sz w:val="22"/>
          <w:szCs w:val="22"/>
        </w:rPr>
      </w:pPr>
      <w:r w:rsidRPr="004526C9">
        <w:rPr>
          <w:rFonts w:ascii="Arial" w:hAnsi="Arial"/>
          <w:sz w:val="22"/>
          <w:szCs w:val="22"/>
        </w:rPr>
        <w:t>Vlastnické prá</w:t>
      </w:r>
      <w:r w:rsidR="004F2F6B">
        <w:rPr>
          <w:rFonts w:ascii="Arial" w:hAnsi="Arial"/>
          <w:sz w:val="22"/>
          <w:szCs w:val="22"/>
        </w:rPr>
        <w:t>vo</w:t>
      </w:r>
      <w:r w:rsidR="00B80D7F">
        <w:rPr>
          <w:rFonts w:ascii="Arial" w:hAnsi="Arial"/>
          <w:sz w:val="22"/>
          <w:szCs w:val="22"/>
        </w:rPr>
        <w:t xml:space="preserve"> ke Zboží </w:t>
      </w:r>
      <w:r w:rsidRPr="004526C9">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4526C9">
        <w:rPr>
          <w:rFonts w:ascii="Arial" w:hAnsi="Arial"/>
          <w:sz w:val="22"/>
          <w:szCs w:val="22"/>
        </w:rPr>
        <w:t>Kupujícím.</w:t>
      </w:r>
    </w:p>
    <w:p w:rsidR="00BD2B1F" w:rsidRDefault="00BD2B1F" w:rsidP="00BD2B1F">
      <w:pPr>
        <w:pStyle w:val="Odstavecseseznamem"/>
        <w:ind w:left="284"/>
        <w:jc w:val="both"/>
        <w:rPr>
          <w:rFonts w:ascii="Arial" w:hAnsi="Arial"/>
          <w:sz w:val="22"/>
          <w:szCs w:val="22"/>
        </w:rPr>
      </w:pPr>
    </w:p>
    <w:p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rsidR="00BD2B1F" w:rsidRPr="00BD2B1F" w:rsidRDefault="00BD2B1F" w:rsidP="00BD2B1F">
      <w:pPr>
        <w:pStyle w:val="Odstavecseseznamem"/>
        <w:rPr>
          <w:rFonts w:ascii="Arial" w:hAnsi="Arial"/>
          <w:sz w:val="22"/>
          <w:szCs w:val="22"/>
        </w:rPr>
      </w:pPr>
    </w:p>
    <w:p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rsidR="00BD2B1F" w:rsidRPr="00BD2B1F" w:rsidRDefault="00BD2B1F" w:rsidP="00BD2B1F">
      <w:pPr>
        <w:pStyle w:val="Odstavecseseznamem"/>
        <w:rPr>
          <w:rFonts w:ascii="Arial" w:hAnsi="Arial"/>
          <w:sz w:val="22"/>
          <w:szCs w:val="22"/>
        </w:rPr>
      </w:pPr>
    </w:p>
    <w:p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rsidR="00BD2B1F" w:rsidRPr="00BD2B1F" w:rsidRDefault="00BD2B1F" w:rsidP="00BD2B1F">
      <w:pPr>
        <w:pStyle w:val="Odstavecseseznamem"/>
        <w:rPr>
          <w:rFonts w:ascii="Arial" w:hAnsi="Arial"/>
          <w:sz w:val="22"/>
          <w:szCs w:val="22"/>
        </w:rPr>
      </w:pPr>
    </w:p>
    <w:p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 xml:space="preserve">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w:t>
      </w:r>
      <w:r w:rsidRPr="00BD2B1F">
        <w:rPr>
          <w:rFonts w:ascii="Arial" w:hAnsi="Arial"/>
          <w:sz w:val="22"/>
          <w:szCs w:val="22"/>
        </w:rPr>
        <w:lastRenderedPageBreak/>
        <w:t>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rsidR="00BD2B1F" w:rsidRDefault="00BD2B1F" w:rsidP="00BD2B1F">
      <w:pPr>
        <w:pStyle w:val="Odstavecseseznamem"/>
        <w:ind w:left="284"/>
        <w:jc w:val="both"/>
        <w:rPr>
          <w:rFonts w:ascii="Arial" w:hAnsi="Arial"/>
          <w:sz w:val="22"/>
          <w:szCs w:val="22"/>
        </w:rPr>
      </w:pPr>
    </w:p>
    <w:p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rsidR="00BD2B1F" w:rsidRPr="00BD2B1F" w:rsidRDefault="00BD2B1F" w:rsidP="00BD2B1F">
      <w:pPr>
        <w:pStyle w:val="Odstavecseseznamem"/>
        <w:rPr>
          <w:rFonts w:ascii="Arial" w:hAnsi="Arial"/>
          <w:sz w:val="22"/>
          <w:szCs w:val="22"/>
        </w:rPr>
      </w:pPr>
    </w:p>
    <w:p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rsidR="002B4B57" w:rsidRDefault="002B4B57" w:rsidP="00EA3274">
      <w:pPr>
        <w:jc w:val="both"/>
        <w:rPr>
          <w:rFonts w:ascii="Arial" w:hAnsi="Arial"/>
          <w:sz w:val="22"/>
          <w:szCs w:val="22"/>
        </w:rPr>
      </w:pPr>
    </w:p>
    <w:p w:rsidR="00F55C9B" w:rsidRPr="002B4B57" w:rsidRDefault="00F55C9B" w:rsidP="00EA3274">
      <w:pPr>
        <w:jc w:val="both"/>
        <w:rPr>
          <w:rFonts w:ascii="Arial" w:hAnsi="Arial"/>
          <w:sz w:val="22"/>
          <w:szCs w:val="22"/>
        </w:rPr>
      </w:pPr>
    </w:p>
    <w:p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rsidR="001F561E" w:rsidRDefault="001F561E" w:rsidP="00EA3274">
      <w:pPr>
        <w:jc w:val="both"/>
        <w:rPr>
          <w:rFonts w:ascii="Arial" w:hAnsi="Arial"/>
          <w:sz w:val="22"/>
          <w:szCs w:val="22"/>
        </w:rPr>
      </w:pPr>
    </w:p>
    <w:p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BA14AD">
        <w:rPr>
          <w:rFonts w:ascii="Arial" w:hAnsi="Arial"/>
          <w:sz w:val="22"/>
          <w:szCs w:val="22"/>
        </w:rPr>
        <w:t>sti této smlouvy do 31. 12. 2031</w:t>
      </w:r>
      <w:r w:rsidRPr="00BD2B1F">
        <w:rPr>
          <w:rFonts w:ascii="Arial" w:hAnsi="Arial"/>
          <w:sz w:val="22"/>
          <w:szCs w:val="22"/>
        </w:rPr>
        <w:t>, včetně umožnění přístupu k ní.</w:t>
      </w:r>
    </w:p>
    <w:p w:rsidR="00BD2B1F" w:rsidRDefault="00BD2B1F" w:rsidP="00BD2B1F">
      <w:pPr>
        <w:pStyle w:val="Odstavecseseznamem"/>
        <w:ind w:left="284"/>
        <w:jc w:val="both"/>
        <w:rPr>
          <w:rFonts w:ascii="Arial" w:hAnsi="Arial"/>
          <w:sz w:val="22"/>
          <w:szCs w:val="22"/>
        </w:rPr>
      </w:pPr>
    </w:p>
    <w:p w:rsidR="00D8255C" w:rsidRPr="005C6F32" w:rsidRDefault="000F52DE" w:rsidP="00EA3274">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BA14AD">
        <w:rPr>
          <w:rFonts w:ascii="Arial" w:hAnsi="Arial" w:cs="Arial"/>
          <w:sz w:val="22"/>
          <w:szCs w:val="22"/>
        </w:rPr>
        <w:t>ovinen minimálně do 31. 12. 2031</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rsidR="00E36EDD" w:rsidRDefault="00E36EDD" w:rsidP="00EA3274">
      <w:pPr>
        <w:jc w:val="both"/>
        <w:rPr>
          <w:rFonts w:ascii="Arial" w:hAnsi="Arial"/>
          <w:sz w:val="22"/>
          <w:szCs w:val="22"/>
        </w:rPr>
      </w:pPr>
    </w:p>
    <w:p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rsidR="00F577E2" w:rsidRDefault="00F577E2" w:rsidP="00A01E1B">
      <w:pPr>
        <w:tabs>
          <w:tab w:val="left" w:pos="0"/>
        </w:tabs>
        <w:ind w:left="567" w:hanging="567"/>
        <w:jc w:val="both"/>
        <w:rPr>
          <w:rFonts w:ascii="Arial" w:hAnsi="Arial" w:cs="Arial"/>
          <w:sz w:val="22"/>
          <w:szCs w:val="22"/>
        </w:rPr>
      </w:pPr>
    </w:p>
    <w:p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sidR="00D8255C">
        <w:rPr>
          <w:rFonts w:ascii="Arial" w:hAnsi="Arial" w:cs="Arial"/>
          <w:sz w:val="22"/>
          <w:szCs w:val="22"/>
        </w:rPr>
        <w:t>1</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xml:space="preserve">, není povinen Prodávající zaplatit Kupujícímu smluvní pokutu </w:t>
      </w:r>
      <w:r w:rsidRPr="00FB41E7">
        <w:rPr>
          <w:rFonts w:ascii="Arial" w:hAnsi="Arial" w:cs="Arial"/>
          <w:b w:val="0"/>
          <w:sz w:val="22"/>
          <w:szCs w:val="22"/>
        </w:rPr>
        <w:lastRenderedPageBreak/>
        <w:t>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rsidR="00E36EDD" w:rsidRDefault="00E36EDD" w:rsidP="00E36EDD">
      <w:pPr>
        <w:pStyle w:val="Podnadpis"/>
        <w:ind w:left="284"/>
        <w:jc w:val="both"/>
        <w:rPr>
          <w:rFonts w:ascii="Arial" w:hAnsi="Arial" w:cs="Arial"/>
          <w:b w:val="0"/>
          <w:sz w:val="22"/>
          <w:szCs w:val="22"/>
        </w:rPr>
      </w:pPr>
    </w:p>
    <w:p w:rsidR="00660F1B" w:rsidRPr="00D8255C" w:rsidRDefault="00660F1B" w:rsidP="00D8255C">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00D8255C">
        <w:rPr>
          <w:rFonts w:ascii="Arial" w:hAnsi="Arial" w:cs="Arial"/>
          <w:sz w:val="22"/>
          <w:szCs w:val="22"/>
        </w:rPr>
        <w:t>0,1</w:t>
      </w:r>
      <w:r w:rsidR="00721D39" w:rsidRPr="00D8255C">
        <w:rPr>
          <w:rFonts w:ascii="Arial" w:hAnsi="Arial" w:cs="Arial"/>
          <w:sz w:val="22"/>
          <w:szCs w:val="22"/>
        </w:rPr>
        <w:t xml:space="preserve"> </w:t>
      </w:r>
      <w:r w:rsidRPr="00D8255C">
        <w:rPr>
          <w:rFonts w:ascii="Arial" w:hAnsi="Arial" w:cs="Arial"/>
          <w:sz w:val="22"/>
          <w:szCs w:val="22"/>
        </w:rPr>
        <w:t>%</w:t>
      </w:r>
      <w:r w:rsidRPr="00D8255C">
        <w:rPr>
          <w:rFonts w:ascii="Arial" w:hAnsi="Arial" w:cs="Arial"/>
          <w:b w:val="0"/>
          <w:sz w:val="22"/>
          <w:szCs w:val="22"/>
        </w:rPr>
        <w:t xml:space="preserve"> z  </w:t>
      </w:r>
      <w:r w:rsidRPr="00D8255C">
        <w:rPr>
          <w:rFonts w:ascii="Arial" w:hAnsi="Arial" w:cs="Arial"/>
          <w:b w:val="0"/>
          <w:sz w:val="22"/>
          <w:szCs w:val="22"/>
          <w:u w:val="single"/>
        </w:rPr>
        <w:t xml:space="preserve">kupní ceny </w:t>
      </w:r>
      <w:r w:rsidR="00D16ABA" w:rsidRPr="00D8255C">
        <w:rPr>
          <w:rFonts w:ascii="Arial" w:hAnsi="Arial" w:cs="Arial"/>
          <w:b w:val="0"/>
          <w:sz w:val="22"/>
          <w:szCs w:val="22"/>
          <w:u w:val="single"/>
        </w:rPr>
        <w:t xml:space="preserve">každého jednotlivého vadného </w:t>
      </w:r>
      <w:r w:rsidR="004F2F6B" w:rsidRPr="00D8255C">
        <w:rPr>
          <w:rFonts w:ascii="Arial" w:hAnsi="Arial" w:cs="Arial"/>
          <w:b w:val="0"/>
          <w:sz w:val="22"/>
          <w:szCs w:val="22"/>
          <w:u w:val="single"/>
        </w:rPr>
        <w:t>př</w:t>
      </w:r>
      <w:r w:rsidR="00A2426E" w:rsidRPr="00D8255C">
        <w:rPr>
          <w:rFonts w:ascii="Arial" w:hAnsi="Arial" w:cs="Arial"/>
          <w:b w:val="0"/>
          <w:sz w:val="22"/>
          <w:szCs w:val="22"/>
          <w:u w:val="single"/>
        </w:rPr>
        <w:t>edmětu Zboží</w:t>
      </w:r>
      <w:r w:rsidR="00D16ABA" w:rsidRPr="00D8255C">
        <w:rPr>
          <w:rFonts w:ascii="Arial" w:hAnsi="Arial" w:cs="Arial"/>
          <w:b w:val="0"/>
          <w:sz w:val="22"/>
          <w:szCs w:val="22"/>
        </w:rPr>
        <w:t xml:space="preserve"> </w:t>
      </w:r>
      <w:r w:rsidRPr="00D8255C">
        <w:rPr>
          <w:rFonts w:ascii="Arial" w:hAnsi="Arial" w:cs="Arial"/>
          <w:b w:val="0"/>
          <w:sz w:val="22"/>
          <w:szCs w:val="22"/>
        </w:rPr>
        <w:t>včetně DPH</w:t>
      </w:r>
      <w:r w:rsidR="00D16ABA" w:rsidRPr="00D8255C">
        <w:rPr>
          <w:rFonts w:ascii="Arial" w:hAnsi="Arial" w:cs="Arial"/>
          <w:b w:val="0"/>
          <w:sz w:val="22"/>
          <w:szCs w:val="22"/>
        </w:rPr>
        <w:t>,</w:t>
      </w:r>
      <w:r w:rsidRPr="00D8255C">
        <w:rPr>
          <w:rFonts w:ascii="Arial" w:hAnsi="Arial" w:cs="Arial"/>
          <w:b w:val="0"/>
          <w:sz w:val="22"/>
          <w:szCs w:val="22"/>
        </w:rPr>
        <w:t xml:space="preserve"> uvedené v odstavci 1 článku IV. této smlouvy, a to za každý započatý kalendářní den prodlení až do jejich úplného odstranění. Ustanovení tohoto odstavce se týká jak vad a nedodělků Zboží, které zde existovaly při předání Zboží, tak na vady a nedodělky, které vznikly v záruční době (záruční vady za jakost).</w:t>
      </w:r>
    </w:p>
    <w:p w:rsidR="00A3564A" w:rsidRPr="004A0114" w:rsidRDefault="00A3564A" w:rsidP="00A3564A">
      <w:pPr>
        <w:pStyle w:val="Odstavecseseznamem"/>
        <w:rPr>
          <w:rFonts w:ascii="Arial" w:hAnsi="Arial" w:cs="Arial"/>
          <w:b/>
          <w:sz w:val="22"/>
          <w:szCs w:val="22"/>
        </w:rPr>
      </w:pPr>
    </w:p>
    <w:p w:rsidR="00675FE8" w:rsidRDefault="00675FE8" w:rsidP="00675FE8">
      <w:pPr>
        <w:pStyle w:val="Odstavecseseznamem"/>
        <w:rPr>
          <w:rFonts w:ascii="Arial" w:hAnsi="Arial" w:cs="Arial"/>
          <w:b/>
          <w:sz w:val="22"/>
          <w:szCs w:val="22"/>
        </w:rPr>
      </w:pPr>
    </w:p>
    <w:p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D8255C">
        <w:rPr>
          <w:rFonts w:ascii="Arial" w:hAnsi="Arial" w:cs="Arial"/>
          <w:sz w:val="22"/>
          <w:szCs w:val="22"/>
        </w:rPr>
        <w:t>5</w:t>
      </w:r>
      <w:r w:rsidRPr="00456D78">
        <w:rPr>
          <w:rFonts w:ascii="Arial" w:hAnsi="Arial" w:cs="Arial"/>
          <w:sz w:val="22"/>
          <w:szCs w:val="22"/>
        </w:rPr>
        <w:t>.000,- Kč</w:t>
      </w:r>
      <w:r>
        <w:rPr>
          <w:rFonts w:ascii="Arial" w:hAnsi="Arial" w:cs="Arial"/>
          <w:b w:val="0"/>
          <w:sz w:val="22"/>
          <w:szCs w:val="22"/>
        </w:rPr>
        <w:t>, a to za každý zjištěný případ.</w:t>
      </w:r>
    </w:p>
    <w:p w:rsidR="00675FE8" w:rsidRDefault="00675FE8" w:rsidP="00675FE8">
      <w:pPr>
        <w:pStyle w:val="Odstavecseseznamem"/>
        <w:rPr>
          <w:rFonts w:ascii="Arial" w:hAnsi="Arial" w:cs="Arial"/>
          <w:b/>
          <w:sz w:val="22"/>
          <w:szCs w:val="22"/>
        </w:rPr>
      </w:pPr>
    </w:p>
    <w:p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rsidR="005B2391" w:rsidRDefault="005B2391" w:rsidP="005B2391">
      <w:pPr>
        <w:pStyle w:val="Odstavecseseznamem"/>
        <w:rPr>
          <w:rFonts w:ascii="Arial" w:hAnsi="Arial" w:cs="Arial"/>
          <w:b/>
          <w:sz w:val="22"/>
          <w:szCs w:val="22"/>
        </w:rPr>
      </w:pPr>
    </w:p>
    <w:p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rsidR="005B2391" w:rsidRDefault="005B2391" w:rsidP="005B2391">
      <w:pPr>
        <w:pStyle w:val="Odstavecseseznamem"/>
        <w:rPr>
          <w:rFonts w:ascii="Arial" w:hAnsi="Arial" w:cs="Arial"/>
          <w:b/>
          <w:sz w:val="22"/>
          <w:szCs w:val="22"/>
        </w:rPr>
      </w:pPr>
    </w:p>
    <w:p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rsidR="005B2391" w:rsidRDefault="005B2391" w:rsidP="005B2391">
      <w:pPr>
        <w:pStyle w:val="Odstavecseseznamem"/>
        <w:rPr>
          <w:rFonts w:ascii="Arial" w:hAnsi="Arial" w:cs="Arial"/>
          <w:b/>
          <w:sz w:val="22"/>
          <w:szCs w:val="22"/>
        </w:rPr>
      </w:pPr>
    </w:p>
    <w:p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rsidR="00720D45" w:rsidRDefault="00720D45" w:rsidP="005C6F32">
      <w:pPr>
        <w:tabs>
          <w:tab w:val="left" w:pos="0"/>
          <w:tab w:val="left" w:pos="2080"/>
        </w:tabs>
        <w:jc w:val="both"/>
        <w:rPr>
          <w:rFonts w:ascii="Arial" w:hAnsi="Arial" w:cs="Arial"/>
          <w:sz w:val="22"/>
          <w:szCs w:val="22"/>
        </w:rPr>
      </w:pPr>
    </w:p>
    <w:p w:rsidR="005C6F32" w:rsidRDefault="005C6F32" w:rsidP="005C6F32">
      <w:pPr>
        <w:tabs>
          <w:tab w:val="left" w:pos="0"/>
          <w:tab w:val="left" w:pos="2080"/>
        </w:tabs>
        <w:jc w:val="both"/>
        <w:rPr>
          <w:rFonts w:ascii="Arial" w:hAnsi="Arial" w:cs="Arial"/>
          <w:sz w:val="22"/>
          <w:szCs w:val="22"/>
        </w:rPr>
      </w:pPr>
    </w:p>
    <w:p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rsidR="00954C1B" w:rsidRDefault="00954C1B" w:rsidP="00A463D0">
      <w:pPr>
        <w:tabs>
          <w:tab w:val="left" w:pos="2080"/>
        </w:tabs>
        <w:jc w:val="both"/>
        <w:rPr>
          <w:rFonts w:ascii="Arial" w:hAnsi="Arial" w:cs="Arial"/>
          <w:sz w:val="22"/>
          <w:szCs w:val="22"/>
        </w:rPr>
      </w:pPr>
    </w:p>
    <w:p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lastRenderedPageBreak/>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rsidR="005B2391" w:rsidRDefault="005B2391" w:rsidP="005B2391">
      <w:pPr>
        <w:pStyle w:val="Odstavecseseznamem"/>
        <w:tabs>
          <w:tab w:val="left" w:pos="2080"/>
        </w:tabs>
        <w:ind w:left="284"/>
        <w:jc w:val="both"/>
        <w:rPr>
          <w:rFonts w:ascii="Arial" w:hAnsi="Arial" w:cs="Arial"/>
          <w:sz w:val="22"/>
          <w:szCs w:val="22"/>
        </w:rPr>
      </w:pPr>
    </w:p>
    <w:p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rsidR="005B2391" w:rsidRDefault="005B2391" w:rsidP="005B2391">
      <w:pPr>
        <w:pStyle w:val="Odstavecseseznamem"/>
        <w:tabs>
          <w:tab w:val="left" w:pos="2080"/>
        </w:tabs>
        <w:ind w:left="284"/>
        <w:jc w:val="both"/>
        <w:rPr>
          <w:rFonts w:ascii="Arial" w:hAnsi="Arial" w:cs="Arial"/>
          <w:sz w:val="22"/>
          <w:szCs w:val="22"/>
        </w:rPr>
      </w:pPr>
    </w:p>
    <w:p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rsidR="00A463D0" w:rsidRDefault="00A463D0" w:rsidP="00A463D0">
      <w:pPr>
        <w:tabs>
          <w:tab w:val="left" w:pos="2080"/>
        </w:tabs>
        <w:jc w:val="both"/>
        <w:rPr>
          <w:rFonts w:ascii="Arial" w:hAnsi="Arial" w:cs="Arial"/>
          <w:sz w:val="22"/>
          <w:szCs w:val="22"/>
        </w:rPr>
      </w:pPr>
    </w:p>
    <w:p w:rsidR="00D8255C" w:rsidRPr="005C2342" w:rsidRDefault="00BA1FDB" w:rsidP="00954C1B">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rsidR="005B2391" w:rsidRPr="00954C1B" w:rsidRDefault="005B2391" w:rsidP="00954C1B">
      <w:pPr>
        <w:tabs>
          <w:tab w:val="left" w:pos="2080"/>
        </w:tabs>
        <w:jc w:val="both"/>
        <w:rPr>
          <w:rFonts w:ascii="Arial" w:hAnsi="Arial" w:cs="Arial"/>
          <w:sz w:val="22"/>
          <w:szCs w:val="22"/>
        </w:rPr>
      </w:pPr>
    </w:p>
    <w:p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rsidR="007B41DC" w:rsidRDefault="007B41DC" w:rsidP="00144A5A">
      <w:pPr>
        <w:tabs>
          <w:tab w:val="left" w:pos="2080"/>
        </w:tabs>
        <w:jc w:val="both"/>
        <w:rPr>
          <w:rFonts w:ascii="Arial" w:hAnsi="Arial" w:cs="Arial"/>
          <w:sz w:val="22"/>
          <w:szCs w:val="22"/>
        </w:rPr>
      </w:pPr>
    </w:p>
    <w:p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rsidR="009F77B7" w:rsidRDefault="009F77B7" w:rsidP="005B2391">
      <w:pPr>
        <w:pStyle w:val="Odstavecseseznamem"/>
        <w:tabs>
          <w:tab w:val="left" w:pos="2080"/>
        </w:tabs>
        <w:ind w:left="284"/>
        <w:jc w:val="both"/>
        <w:rPr>
          <w:rFonts w:ascii="Arial" w:hAnsi="Arial" w:cs="Arial"/>
          <w:sz w:val="22"/>
          <w:szCs w:val="22"/>
        </w:rPr>
      </w:pPr>
    </w:p>
    <w:p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rsidR="005B2391" w:rsidRPr="005B2391" w:rsidRDefault="005B2391" w:rsidP="005B2391">
      <w:pPr>
        <w:pStyle w:val="Odstavecseseznamem"/>
        <w:rPr>
          <w:rFonts w:ascii="Arial" w:hAnsi="Arial" w:cs="Arial"/>
          <w:sz w:val="22"/>
          <w:szCs w:val="22"/>
        </w:rPr>
      </w:pPr>
    </w:p>
    <w:p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rsidR="00F577E2" w:rsidRPr="00FB3579" w:rsidRDefault="00F577E2" w:rsidP="00FB3579">
      <w:pPr>
        <w:pStyle w:val="Odstavec111"/>
        <w:rPr>
          <w:sz w:val="22"/>
          <w:szCs w:val="22"/>
        </w:rPr>
      </w:pPr>
      <w:r w:rsidRPr="00FB3579">
        <w:rPr>
          <w:sz w:val="22"/>
          <w:szCs w:val="22"/>
        </w:rPr>
        <w:t>nezkrátí daň nebo nevyláká daňovou výhodu,</w:t>
      </w:r>
    </w:p>
    <w:p w:rsidR="00F577E2" w:rsidRPr="00FB3579" w:rsidRDefault="00F577E2" w:rsidP="00FB3579">
      <w:pPr>
        <w:pStyle w:val="Odstavec111"/>
        <w:rPr>
          <w:sz w:val="22"/>
          <w:szCs w:val="22"/>
        </w:rPr>
      </w:pPr>
      <w:r w:rsidRPr="00FB3579">
        <w:rPr>
          <w:sz w:val="22"/>
          <w:szCs w:val="22"/>
        </w:rPr>
        <w:t>úplata za plnění dle smlouvy není odchylná od obvyklé ceny,</w:t>
      </w:r>
    </w:p>
    <w:p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rsidR="00F577E2" w:rsidRPr="00FB3579" w:rsidRDefault="00F577E2" w:rsidP="00FB3579">
      <w:pPr>
        <w:pStyle w:val="Odstavec111"/>
        <w:rPr>
          <w:sz w:val="22"/>
          <w:szCs w:val="22"/>
        </w:rPr>
      </w:pPr>
      <w:r w:rsidRPr="00FB3579">
        <w:rPr>
          <w:sz w:val="22"/>
          <w:szCs w:val="22"/>
        </w:rPr>
        <w:t>nebude nespolehlivým plátcem,</w:t>
      </w:r>
    </w:p>
    <w:p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rsidR="005B2391" w:rsidRPr="00AA0AD3" w:rsidRDefault="005B2391" w:rsidP="00AA0AD3">
      <w:pPr>
        <w:jc w:val="both"/>
        <w:rPr>
          <w:rFonts w:ascii="Arial" w:hAnsi="Arial" w:cs="Arial"/>
          <w:sz w:val="22"/>
          <w:szCs w:val="22"/>
        </w:rPr>
      </w:pPr>
    </w:p>
    <w:p w:rsidR="00675FE8" w:rsidRDefault="00675FE8" w:rsidP="00675FE8">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Prodávající se zavazuj</w:t>
      </w:r>
      <w:r>
        <w:rPr>
          <w:rFonts w:ascii="Arial" w:hAnsi="Arial" w:cs="Arial"/>
          <w:sz w:val="22"/>
          <w:szCs w:val="22"/>
        </w:rPr>
        <w:t>e předložit Kupujícímu seznam pod</w:t>
      </w:r>
      <w:r w:rsidRPr="005B2391">
        <w:rPr>
          <w:rFonts w:ascii="Arial" w:hAnsi="Arial" w:cs="Arial"/>
          <w:sz w:val="22"/>
          <w:szCs w:val="22"/>
        </w:rPr>
        <w:t>dodavatelů</w:t>
      </w:r>
      <w:r>
        <w:rPr>
          <w:rFonts w:ascii="Arial" w:hAnsi="Arial" w:cs="Arial"/>
          <w:sz w:val="22"/>
          <w:szCs w:val="22"/>
        </w:rPr>
        <w:t xml:space="preserve"> </w:t>
      </w:r>
      <w:r w:rsidRPr="000745CD">
        <w:rPr>
          <w:rFonts w:ascii="Arial" w:hAnsi="Arial" w:cs="Arial"/>
          <w:sz w:val="22"/>
          <w:szCs w:val="22"/>
        </w:rPr>
        <w:t>v souladu s ustanovením § 105 ods</w:t>
      </w:r>
      <w:r>
        <w:rPr>
          <w:rFonts w:ascii="Arial" w:hAnsi="Arial" w:cs="Arial"/>
          <w:sz w:val="22"/>
          <w:szCs w:val="22"/>
        </w:rPr>
        <w:t xml:space="preserve">t. 1 </w:t>
      </w:r>
      <w:r w:rsidRPr="00BD2B1F">
        <w:rPr>
          <w:rFonts w:ascii="Arial" w:hAnsi="Arial"/>
          <w:sz w:val="22"/>
          <w:szCs w:val="22"/>
        </w:rPr>
        <w:t>zákona č. 1</w:t>
      </w:r>
      <w:r>
        <w:rPr>
          <w:rFonts w:ascii="Arial" w:hAnsi="Arial"/>
          <w:sz w:val="22"/>
          <w:szCs w:val="22"/>
        </w:rPr>
        <w:t>34/201</w:t>
      </w:r>
      <w:r w:rsidRPr="00BD2B1F">
        <w:rPr>
          <w:rFonts w:ascii="Arial" w:hAnsi="Arial"/>
          <w:sz w:val="22"/>
          <w:szCs w:val="22"/>
        </w:rPr>
        <w:t>6 Sb</w:t>
      </w:r>
      <w:r>
        <w:rPr>
          <w:rFonts w:ascii="Arial" w:hAnsi="Arial"/>
          <w:sz w:val="22"/>
          <w:szCs w:val="22"/>
        </w:rPr>
        <w:t xml:space="preserve">., o </w:t>
      </w:r>
      <w:r w:rsidRPr="006016C7">
        <w:rPr>
          <w:rFonts w:ascii="Arial" w:hAnsi="Arial"/>
          <w:sz w:val="22"/>
          <w:szCs w:val="22"/>
        </w:rPr>
        <w:t>zadávání veřejných zakázek, v platném znění</w:t>
      </w:r>
      <w:r>
        <w:rPr>
          <w:rFonts w:ascii="Arial" w:hAnsi="Arial" w:cs="Arial"/>
          <w:sz w:val="22"/>
          <w:szCs w:val="22"/>
        </w:rPr>
        <w:t>, tzn. jaká</w:t>
      </w:r>
      <w:r w:rsidRPr="000745CD">
        <w:rPr>
          <w:rFonts w:ascii="Arial" w:hAnsi="Arial" w:cs="Arial"/>
          <w:sz w:val="22"/>
          <w:szCs w:val="22"/>
        </w:rPr>
        <w:t xml:space="preserve"> </w:t>
      </w:r>
      <w:r>
        <w:rPr>
          <w:rFonts w:ascii="Arial" w:hAnsi="Arial" w:cs="Arial"/>
          <w:sz w:val="22"/>
          <w:szCs w:val="22"/>
        </w:rPr>
        <w:t>část plnění této smlouvy byla</w:t>
      </w:r>
      <w:r w:rsidRPr="000745CD">
        <w:rPr>
          <w:rFonts w:ascii="Arial" w:hAnsi="Arial" w:cs="Arial"/>
          <w:sz w:val="22"/>
          <w:szCs w:val="22"/>
        </w:rPr>
        <w:t xml:space="preserve"> zadána třetím o</w:t>
      </w:r>
      <w:r>
        <w:rPr>
          <w:rFonts w:ascii="Arial" w:hAnsi="Arial" w:cs="Arial"/>
          <w:sz w:val="22"/>
          <w:szCs w:val="22"/>
        </w:rPr>
        <w:t>sobám a o které osoby se jednalo (</w:t>
      </w:r>
      <w:r w:rsidRPr="000745CD">
        <w:rPr>
          <w:rFonts w:ascii="Arial" w:hAnsi="Arial" w:cs="Arial"/>
          <w:sz w:val="22"/>
          <w:szCs w:val="22"/>
        </w:rPr>
        <w:t>identifikační údaje dle § 28 odst. 1 pí</w:t>
      </w:r>
      <w:r>
        <w:rPr>
          <w:rFonts w:ascii="Arial" w:hAnsi="Arial" w:cs="Arial"/>
          <w:sz w:val="22"/>
          <w:szCs w:val="22"/>
        </w:rPr>
        <w:t>sm. g) předmětného zákona)</w:t>
      </w:r>
      <w:r w:rsidRPr="005B2391">
        <w:rPr>
          <w:rFonts w:ascii="Arial" w:hAnsi="Arial" w:cs="Arial"/>
          <w:sz w:val="22"/>
          <w:szCs w:val="22"/>
        </w:rPr>
        <w:t>.</w:t>
      </w:r>
      <w:r>
        <w:rPr>
          <w:rFonts w:ascii="Arial" w:hAnsi="Arial" w:cs="Arial"/>
          <w:sz w:val="22"/>
          <w:szCs w:val="22"/>
        </w:rPr>
        <w:t xml:space="preserve"> </w:t>
      </w:r>
      <w:r w:rsidRPr="00456D78">
        <w:rPr>
          <w:rFonts w:ascii="Arial" w:hAnsi="Arial" w:cs="Arial"/>
          <w:sz w:val="22"/>
          <w:szCs w:val="22"/>
        </w:rPr>
        <w:t xml:space="preserve">Úprava či doplnění seznamu </w:t>
      </w:r>
      <w:r w:rsidRPr="00456D78">
        <w:rPr>
          <w:rFonts w:ascii="Arial" w:hAnsi="Arial" w:cs="Arial"/>
          <w:sz w:val="22"/>
          <w:szCs w:val="22"/>
        </w:rPr>
        <w:lastRenderedPageBreak/>
        <w:t>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rsidR="005B2391" w:rsidRPr="005B2391" w:rsidRDefault="005B2391" w:rsidP="005B2391">
      <w:pPr>
        <w:pStyle w:val="Odstavecseseznamem"/>
        <w:rPr>
          <w:rFonts w:ascii="Arial" w:hAnsi="Arial" w:cs="Arial"/>
          <w:sz w:val="22"/>
          <w:szCs w:val="22"/>
        </w:rPr>
      </w:pPr>
    </w:p>
    <w:p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vedeného Minist</w:t>
      </w:r>
      <w:r w:rsidR="00D6526E">
        <w:rPr>
          <w:rFonts w:ascii="Arial" w:hAnsi="Arial" w:cs="Arial"/>
          <w:sz w:val="22"/>
          <w:szCs w:val="22"/>
        </w:rPr>
        <w:t>erstvem vnitra ČR, popř. ji uveřejní na profilu zadavatele, pokud tuto povinnost nemá.</w:t>
      </w:r>
    </w:p>
    <w:p w:rsidR="005B2391" w:rsidRPr="005B2391" w:rsidRDefault="005B2391" w:rsidP="005B2391">
      <w:pPr>
        <w:pStyle w:val="Odstavecseseznamem"/>
        <w:rPr>
          <w:rFonts w:ascii="Arial" w:hAnsi="Arial" w:cs="Arial"/>
          <w:sz w:val="22"/>
          <w:szCs w:val="22"/>
        </w:rPr>
      </w:pPr>
    </w:p>
    <w:p w:rsidR="00D6730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rsidR="004F28CD" w:rsidRPr="004F28CD" w:rsidRDefault="004F28CD" w:rsidP="004F28CD">
      <w:pPr>
        <w:rPr>
          <w:rFonts w:ascii="Arial" w:hAnsi="Arial" w:cs="Arial"/>
          <w:sz w:val="22"/>
          <w:szCs w:val="22"/>
        </w:rPr>
      </w:pPr>
    </w:p>
    <w:p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0009031E">
        <w:rPr>
          <w:rFonts w:ascii="Arial" w:hAnsi="Arial" w:cs="Arial"/>
          <w:bCs/>
          <w:sz w:val="22"/>
          <w:szCs w:val="22"/>
        </w:rPr>
        <w:t>specifikace) dodávky.</w:t>
      </w:r>
      <w:r w:rsidRPr="00DA73C3">
        <w:rPr>
          <w:rFonts w:ascii="Arial" w:hAnsi="Arial" w:cs="Arial"/>
          <w:bCs/>
          <w:sz w:val="22"/>
          <w:szCs w:val="22"/>
        </w:rPr>
        <w:t xml:space="preserve">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rsidR="00AA0AD3" w:rsidRPr="00AA0AD3" w:rsidRDefault="00AA0AD3" w:rsidP="00AA0AD3">
      <w:pPr>
        <w:pStyle w:val="Odstavecseseznamem"/>
        <w:rPr>
          <w:rFonts w:ascii="Arial" w:hAnsi="Arial" w:cs="Arial"/>
          <w:color w:val="FF0000"/>
          <w:sz w:val="22"/>
          <w:szCs w:val="22"/>
        </w:rPr>
      </w:pPr>
    </w:p>
    <w:p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rsidR="00D8255C" w:rsidRPr="00862F58" w:rsidRDefault="00D8255C" w:rsidP="00862F58">
      <w:pPr>
        <w:rPr>
          <w:rFonts w:ascii="Arial" w:hAnsi="Arial" w:cs="Arial"/>
          <w:sz w:val="22"/>
          <w:szCs w:val="22"/>
        </w:rPr>
      </w:pPr>
    </w:p>
    <w:p w:rsidR="00E41DA0" w:rsidRPr="00E41DA0" w:rsidRDefault="00A64751" w:rsidP="00E41DA0">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rsidR="00D8255C" w:rsidRDefault="00D8255C" w:rsidP="007F0725">
      <w:pPr>
        <w:rPr>
          <w:rFonts w:ascii="Arial" w:hAnsi="Arial" w:cs="Arial"/>
          <w:sz w:val="22"/>
          <w:szCs w:val="22"/>
        </w:rPr>
      </w:pPr>
    </w:p>
    <w:p w:rsidR="007F0725" w:rsidRPr="007F0725" w:rsidRDefault="00D8255C" w:rsidP="007F0725">
      <w:pPr>
        <w:rPr>
          <w:rFonts w:ascii="Arial" w:hAnsi="Arial" w:cs="Arial"/>
          <w:sz w:val="22"/>
          <w:szCs w:val="22"/>
        </w:rPr>
      </w:pPr>
      <w:r w:rsidRPr="002E7B5D">
        <w:rPr>
          <w:rFonts w:ascii="Arial" w:hAnsi="Arial" w:cs="Arial"/>
          <w:sz w:val="22"/>
          <w:szCs w:val="22"/>
        </w:rPr>
        <w:t>V</w:t>
      </w:r>
      <w:r w:rsidR="001275CB">
        <w:rPr>
          <w:rFonts w:ascii="Arial" w:hAnsi="Arial" w:cs="Arial"/>
          <w:sz w:val="22"/>
          <w:szCs w:val="22"/>
        </w:rPr>
        <w:t xml:space="preserve"> Hranicích </w:t>
      </w:r>
      <w:r w:rsidR="007F0725" w:rsidRPr="00E41DA0">
        <w:rPr>
          <w:rFonts w:ascii="Arial" w:hAnsi="Arial" w:cs="Arial"/>
          <w:sz w:val="22"/>
          <w:szCs w:val="22"/>
        </w:rPr>
        <w:t>dne</w:t>
      </w:r>
      <w:r w:rsidR="007F0725" w:rsidRPr="007F0725">
        <w:rPr>
          <w:rFonts w:ascii="Arial" w:hAnsi="Arial" w:cs="Arial"/>
          <w:sz w:val="22"/>
          <w:szCs w:val="22"/>
        </w:rPr>
        <w:t>………</w:t>
      </w:r>
      <w:r w:rsidR="004F28CD">
        <w:rPr>
          <w:rFonts w:ascii="Arial" w:hAnsi="Arial" w:cs="Arial"/>
          <w:sz w:val="22"/>
          <w:szCs w:val="22"/>
        </w:rPr>
        <w:t>………</w:t>
      </w:r>
      <w:r w:rsidR="00B61187">
        <w:rPr>
          <w:rFonts w:ascii="Arial" w:hAnsi="Arial" w:cs="Arial"/>
          <w:sz w:val="22"/>
          <w:szCs w:val="22"/>
        </w:rPr>
        <w:tab/>
      </w:r>
      <w:r w:rsidR="00B2640C">
        <w:rPr>
          <w:rFonts w:ascii="Arial" w:hAnsi="Arial" w:cs="Arial"/>
          <w:sz w:val="22"/>
          <w:szCs w:val="22"/>
        </w:rPr>
        <w:tab/>
      </w:r>
      <w:r w:rsidR="005C6F32">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B61187">
        <w:rPr>
          <w:rFonts w:ascii="Arial" w:hAnsi="Arial" w:cs="Arial"/>
          <w:sz w:val="22"/>
          <w:szCs w:val="22"/>
          <w:highlight w:val="yellow"/>
        </w:rPr>
        <w:t>………………</w:t>
      </w:r>
    </w:p>
    <w:p w:rsidR="00D8255C" w:rsidRDefault="00D8255C" w:rsidP="007F0725">
      <w:pPr>
        <w:tabs>
          <w:tab w:val="left" w:pos="4962"/>
        </w:tabs>
        <w:rPr>
          <w:rFonts w:ascii="Arial" w:hAnsi="Arial" w:cs="Arial"/>
          <w:sz w:val="22"/>
          <w:szCs w:val="22"/>
        </w:rPr>
      </w:pPr>
    </w:p>
    <w:p w:rsidR="007F0725" w:rsidRPr="007F0725" w:rsidRDefault="005C6F32" w:rsidP="007F0725">
      <w:pPr>
        <w:tabs>
          <w:tab w:val="left" w:pos="4962"/>
        </w:tabs>
        <w:rPr>
          <w:rFonts w:ascii="Arial" w:hAnsi="Arial" w:cs="Arial"/>
          <w:sz w:val="22"/>
          <w:szCs w:val="22"/>
        </w:rPr>
      </w:pPr>
      <w:r>
        <w:rPr>
          <w:rFonts w:ascii="Arial" w:hAnsi="Arial" w:cs="Arial"/>
          <w:sz w:val="22"/>
          <w:szCs w:val="22"/>
        </w:rPr>
        <w:t>Za Kupujícího:</w:t>
      </w:r>
      <w:r>
        <w:rPr>
          <w:rFonts w:ascii="Arial" w:hAnsi="Arial" w:cs="Arial"/>
          <w:sz w:val="22"/>
          <w:szCs w:val="22"/>
        </w:rPr>
        <w:tab/>
      </w:r>
      <w:r w:rsidR="007F0725" w:rsidRPr="007F0725">
        <w:rPr>
          <w:rFonts w:ascii="Arial" w:hAnsi="Arial" w:cs="Arial"/>
          <w:sz w:val="22"/>
          <w:szCs w:val="22"/>
        </w:rPr>
        <w:t>Za Prodávajícího:</w:t>
      </w:r>
    </w:p>
    <w:p w:rsidR="00AA0AD3" w:rsidRDefault="00AA0AD3" w:rsidP="007F0725">
      <w:pPr>
        <w:rPr>
          <w:rFonts w:ascii="Arial" w:hAnsi="Arial" w:cs="Arial"/>
          <w:sz w:val="22"/>
          <w:szCs w:val="22"/>
        </w:rPr>
      </w:pPr>
    </w:p>
    <w:p w:rsidR="00D8255C" w:rsidRDefault="00D8255C" w:rsidP="007F0725">
      <w:pPr>
        <w:rPr>
          <w:rFonts w:ascii="Arial" w:hAnsi="Arial" w:cs="Arial"/>
          <w:sz w:val="22"/>
          <w:szCs w:val="22"/>
        </w:rPr>
      </w:pPr>
    </w:p>
    <w:p w:rsidR="005C6F32" w:rsidRDefault="005C6F32" w:rsidP="007F0725">
      <w:pPr>
        <w:rPr>
          <w:rFonts w:ascii="Arial" w:hAnsi="Arial" w:cs="Arial"/>
          <w:sz w:val="22"/>
          <w:szCs w:val="22"/>
        </w:rPr>
      </w:pPr>
    </w:p>
    <w:p w:rsidR="005C6F32" w:rsidRPr="007F0725" w:rsidRDefault="005C6F32" w:rsidP="007F0725">
      <w:pPr>
        <w:rPr>
          <w:rFonts w:ascii="Arial" w:hAnsi="Arial" w:cs="Arial"/>
          <w:sz w:val="22"/>
          <w:szCs w:val="22"/>
        </w:rPr>
      </w:pPr>
    </w:p>
    <w:p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rsidR="007F0725" w:rsidRPr="007F0725" w:rsidRDefault="001275CB" w:rsidP="007F0725">
      <w:pPr>
        <w:pStyle w:val="Zpat"/>
        <w:tabs>
          <w:tab w:val="clear" w:pos="4536"/>
          <w:tab w:val="left" w:pos="4962"/>
        </w:tabs>
        <w:rPr>
          <w:rFonts w:ascii="Arial" w:hAnsi="Arial" w:cs="Arial"/>
          <w:sz w:val="22"/>
          <w:szCs w:val="22"/>
        </w:rPr>
      </w:pPr>
      <w:r>
        <w:rPr>
          <w:rFonts w:ascii="Arial" w:hAnsi="Arial" w:cs="Arial"/>
          <w:sz w:val="22"/>
          <w:szCs w:val="22"/>
        </w:rPr>
        <w:t xml:space="preserve">Ing. Daniel </w:t>
      </w:r>
      <w:proofErr w:type="spellStart"/>
      <w:r>
        <w:rPr>
          <w:rFonts w:ascii="Arial" w:hAnsi="Arial" w:cs="Arial"/>
          <w:sz w:val="22"/>
          <w:szCs w:val="22"/>
        </w:rPr>
        <w:t>Mašlár</w:t>
      </w:r>
      <w:proofErr w:type="spellEnd"/>
      <w:r w:rsidR="005E7F4F">
        <w:rPr>
          <w:rFonts w:ascii="Arial" w:hAnsi="Arial" w:cs="Arial"/>
          <w:sz w:val="22"/>
          <w:szCs w:val="22"/>
        </w:rPr>
        <w:tab/>
      </w:r>
      <w:r w:rsidR="002305BA" w:rsidRPr="002305BA">
        <w:rPr>
          <w:rFonts w:ascii="Arial" w:hAnsi="Arial" w:cs="Arial"/>
          <w:sz w:val="22"/>
          <w:szCs w:val="22"/>
          <w:highlight w:val="yellow"/>
        </w:rPr>
        <w:t>…………………………</w:t>
      </w:r>
      <w:proofErr w:type="gramStart"/>
      <w:r w:rsidR="002305BA" w:rsidRPr="002305BA">
        <w:rPr>
          <w:rFonts w:ascii="Arial" w:hAnsi="Arial" w:cs="Arial"/>
          <w:sz w:val="22"/>
          <w:szCs w:val="22"/>
          <w:highlight w:val="yellow"/>
        </w:rPr>
        <w:t>……</w:t>
      </w:r>
      <w:r w:rsidR="00720D45">
        <w:rPr>
          <w:rFonts w:ascii="Arial" w:hAnsi="Arial" w:cs="Arial"/>
          <w:sz w:val="22"/>
          <w:szCs w:val="22"/>
          <w:highlight w:val="yellow"/>
        </w:rPr>
        <w:t>.</w:t>
      </w:r>
      <w:proofErr w:type="gramEnd"/>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rsidR="00AA0AD3" w:rsidRPr="005C6F32" w:rsidRDefault="001275CB" w:rsidP="005C6F32">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starosta</w:t>
      </w:r>
      <w:r w:rsidR="007F0725" w:rsidRPr="007F0725">
        <w:rPr>
          <w:rFonts w:ascii="Arial" w:hAnsi="Arial" w:cs="Arial"/>
          <w:iCs/>
          <w:color w:val="000000"/>
          <w:sz w:val="22"/>
          <w:szCs w:val="22"/>
        </w:rPr>
        <w:tab/>
      </w:r>
      <w:r w:rsidR="00720D45">
        <w:rPr>
          <w:rFonts w:ascii="Arial" w:hAnsi="Arial" w:cs="Arial"/>
          <w:iCs/>
          <w:color w:val="000000"/>
          <w:sz w:val="22"/>
          <w:szCs w:val="22"/>
        </w:rPr>
        <w:tab/>
      </w:r>
      <w:r w:rsidR="002305BA" w:rsidRPr="002305BA">
        <w:rPr>
          <w:rFonts w:ascii="Arial" w:hAnsi="Arial" w:cs="Arial"/>
          <w:sz w:val="22"/>
          <w:szCs w:val="22"/>
          <w:highlight w:val="yellow"/>
        </w:rPr>
        <w:t>………………………</w:t>
      </w:r>
      <w:r w:rsidR="00720D45">
        <w:rPr>
          <w:rFonts w:ascii="Arial" w:hAnsi="Arial" w:cs="Arial"/>
          <w:sz w:val="22"/>
          <w:szCs w:val="22"/>
          <w:highlight w:val="yellow"/>
        </w:rPr>
        <w:t>………</w:t>
      </w:r>
      <w:r w:rsidR="002305BA" w:rsidRPr="002305BA">
        <w:rPr>
          <w:rFonts w:ascii="Arial" w:hAnsi="Arial" w:cs="Arial"/>
          <w:sz w:val="22"/>
          <w:szCs w:val="22"/>
          <w:highlight w:val="yellow"/>
        </w:rPr>
        <w:t>……</w:t>
      </w:r>
    </w:p>
    <w:p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rsidR="00BD2266" w:rsidRPr="009758AA" w:rsidRDefault="00864F88" w:rsidP="009758AA">
      <w:pPr>
        <w:spacing w:before="120" w:after="120"/>
        <w:rPr>
          <w:rFonts w:ascii="Verdana" w:hAnsi="Verdana" w:cs="Arial"/>
          <w:b/>
          <w:i/>
          <w:caps/>
          <w:sz w:val="32"/>
          <w:szCs w:val="32"/>
        </w:rPr>
        <w:sectPr w:rsidR="00BD2266" w:rsidRPr="009758AA"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BA14AD">
        <w:rPr>
          <w:rFonts w:ascii="Verdana" w:hAnsi="Verdana" w:cs="Arial"/>
          <w:b/>
          <w:i/>
          <w:caps/>
          <w:sz w:val="32"/>
          <w:szCs w:val="32"/>
        </w:rPr>
        <w:t xml:space="preserve"> (ZBOŽÍ</w:t>
      </w:r>
      <w:r w:rsidR="005C6F32">
        <w:rPr>
          <w:rFonts w:ascii="Verdana" w:hAnsi="Verdana" w:cs="Arial"/>
          <w:b/>
          <w:i/>
          <w:caps/>
          <w:sz w:val="32"/>
          <w:szCs w:val="32"/>
        </w:rPr>
        <w:t>)</w:t>
      </w:r>
    </w:p>
    <w:p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1A4C" w:rsidRDefault="00581A4C">
      <w:r>
        <w:separator/>
      </w:r>
    </w:p>
  </w:endnote>
  <w:endnote w:type="continuationSeparator" w:id="0">
    <w:p w:rsidR="00581A4C" w:rsidRDefault="00581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20002A87" w:usb1="80000000" w:usb2="00000008" w:usb3="00000000" w:csb0="000001FF" w:csb1="00000000"/>
  </w:font>
  <w:font w:name="Calibri">
    <w:altName w:val="Calibri"/>
    <w:panose1 w:val="020F0502020204030204"/>
    <w:charset w:val="EE"/>
    <w:family w:val="swiss"/>
    <w:pitch w:val="variable"/>
    <w:sig w:usb0="A0002AEF" w:usb1="4000207B"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461955">
    <w:pPr>
      <w:pStyle w:val="Zpat"/>
      <w:jc w:val="center"/>
    </w:pPr>
    <w:r w:rsidRPr="00163831">
      <w:rPr>
        <w:color w:val="333333"/>
        <w:sz w:val="16"/>
        <w:szCs w:val="16"/>
      </w:rPr>
      <w:t>.</w:t>
    </w: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D115B5">
      <w:rPr>
        <w:rFonts w:ascii="Arial" w:hAnsi="Arial" w:cs="Arial"/>
      </w:rPr>
      <w:fldChar w:fldCharType="begin"/>
    </w:r>
    <w:r>
      <w:rPr>
        <w:rFonts w:ascii="Arial" w:hAnsi="Arial" w:cs="Arial"/>
      </w:rPr>
      <w:instrText xml:space="preserve"> PAGE </w:instrText>
    </w:r>
    <w:r w:rsidR="00D115B5">
      <w:rPr>
        <w:rFonts w:ascii="Arial" w:hAnsi="Arial" w:cs="Arial"/>
      </w:rPr>
      <w:fldChar w:fldCharType="separate"/>
    </w:r>
    <w:r w:rsidR="005C6F32">
      <w:rPr>
        <w:rFonts w:ascii="Arial" w:hAnsi="Arial" w:cs="Arial"/>
        <w:noProof/>
      </w:rPr>
      <w:t>1</w:t>
    </w:r>
    <w:r w:rsidR="00D115B5">
      <w:rPr>
        <w:rFonts w:ascii="Arial" w:hAnsi="Arial" w:cs="Arial"/>
      </w:rPr>
      <w:fldChar w:fldCharType="end"/>
    </w:r>
    <w:r>
      <w:rPr>
        <w:rFonts w:ascii="Arial" w:hAnsi="Arial" w:cs="Arial"/>
      </w:rPr>
      <w:t xml:space="preserve"> (celkem </w:t>
    </w:r>
    <w:r w:rsidR="00D115B5">
      <w:rPr>
        <w:rFonts w:ascii="Arial" w:hAnsi="Arial" w:cs="Arial"/>
      </w:rPr>
      <w:fldChar w:fldCharType="begin"/>
    </w:r>
    <w:r>
      <w:rPr>
        <w:rFonts w:ascii="Arial" w:hAnsi="Arial" w:cs="Arial"/>
      </w:rPr>
      <w:instrText xml:space="preserve"> NUMPAGES  </w:instrText>
    </w:r>
    <w:r w:rsidR="00D115B5">
      <w:rPr>
        <w:rFonts w:ascii="Arial" w:hAnsi="Arial" w:cs="Arial"/>
      </w:rPr>
      <w:fldChar w:fldCharType="separate"/>
    </w:r>
    <w:r w:rsidR="005C6F32">
      <w:rPr>
        <w:rFonts w:ascii="Arial" w:hAnsi="Arial" w:cs="Arial"/>
        <w:noProof/>
      </w:rPr>
      <w:t>13</w:t>
    </w:r>
    <w:r w:rsidR="00D115B5">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Pr="00A569D1" w:rsidRDefault="00E6192E" w:rsidP="00DD3E17">
    <w:pPr>
      <w:pStyle w:val="Zpat"/>
      <w:pBdr>
        <w:bottom w:val="single" w:sz="12" w:space="1" w:color="auto"/>
      </w:pBdr>
      <w:rPr>
        <w:rFonts w:ascii="Palatino Linotype" w:hAnsi="Palatino Linotype"/>
        <w:sz w:val="4"/>
      </w:rPr>
    </w:pPr>
  </w:p>
  <w:p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D115B5"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D115B5"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D115B5" w:rsidRPr="00A569D1">
      <w:rPr>
        <w:rStyle w:val="slostrnky"/>
        <w:rFonts w:ascii="Palatino Linotype" w:hAnsi="Palatino Linotype"/>
        <w:sz w:val="18"/>
        <w:szCs w:val="16"/>
      </w:rPr>
      <w:fldChar w:fldCharType="end"/>
    </w:r>
  </w:p>
  <w:p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D115B5">
      <w:rPr>
        <w:rFonts w:ascii="Arial" w:hAnsi="Arial" w:cs="Arial"/>
      </w:rPr>
      <w:fldChar w:fldCharType="begin"/>
    </w:r>
    <w:r>
      <w:rPr>
        <w:rFonts w:ascii="Arial" w:hAnsi="Arial" w:cs="Arial"/>
      </w:rPr>
      <w:instrText xml:space="preserve"> PAGE </w:instrText>
    </w:r>
    <w:r w:rsidR="00D115B5">
      <w:rPr>
        <w:rFonts w:ascii="Arial" w:hAnsi="Arial" w:cs="Arial"/>
      </w:rPr>
      <w:fldChar w:fldCharType="separate"/>
    </w:r>
    <w:r w:rsidR="005C6F32">
      <w:rPr>
        <w:rFonts w:ascii="Arial" w:hAnsi="Arial" w:cs="Arial"/>
        <w:noProof/>
      </w:rPr>
      <w:t>12</w:t>
    </w:r>
    <w:r w:rsidR="00D115B5">
      <w:rPr>
        <w:rFonts w:ascii="Arial" w:hAnsi="Arial" w:cs="Arial"/>
      </w:rPr>
      <w:fldChar w:fldCharType="end"/>
    </w:r>
    <w:r>
      <w:rPr>
        <w:rFonts w:ascii="Arial" w:hAnsi="Arial" w:cs="Arial"/>
      </w:rPr>
      <w:t xml:space="preserve"> (celkem </w:t>
    </w:r>
    <w:r w:rsidR="00D115B5">
      <w:rPr>
        <w:rFonts w:ascii="Arial" w:hAnsi="Arial" w:cs="Arial"/>
      </w:rPr>
      <w:fldChar w:fldCharType="begin"/>
    </w:r>
    <w:r>
      <w:rPr>
        <w:rFonts w:ascii="Arial" w:hAnsi="Arial" w:cs="Arial"/>
      </w:rPr>
      <w:instrText xml:space="preserve"> NUMPAGES  </w:instrText>
    </w:r>
    <w:r w:rsidR="00D115B5">
      <w:rPr>
        <w:rFonts w:ascii="Arial" w:hAnsi="Arial" w:cs="Arial"/>
      </w:rPr>
      <w:fldChar w:fldCharType="separate"/>
    </w:r>
    <w:r w:rsidR="005C6F32">
      <w:rPr>
        <w:rFonts w:ascii="Arial" w:hAnsi="Arial" w:cs="Arial"/>
        <w:noProof/>
      </w:rPr>
      <w:t>13</w:t>
    </w:r>
    <w:r w:rsidR="00D115B5">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461955">
    <w:pPr>
      <w:pStyle w:val="Zpat"/>
      <w:jc w:val="center"/>
      <w:rPr>
        <w:caps/>
        <w:color w:val="333333"/>
        <w:sz w:val="16"/>
        <w:szCs w:val="16"/>
      </w:rPr>
    </w:pP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D115B5">
      <w:rPr>
        <w:rFonts w:ascii="Arial" w:hAnsi="Arial" w:cs="Arial"/>
      </w:rPr>
      <w:fldChar w:fldCharType="begin"/>
    </w:r>
    <w:r>
      <w:rPr>
        <w:rFonts w:ascii="Arial" w:hAnsi="Arial" w:cs="Arial"/>
      </w:rPr>
      <w:instrText xml:space="preserve"> PAGE </w:instrText>
    </w:r>
    <w:r w:rsidR="00D115B5">
      <w:rPr>
        <w:rFonts w:ascii="Arial" w:hAnsi="Arial" w:cs="Arial"/>
      </w:rPr>
      <w:fldChar w:fldCharType="separate"/>
    </w:r>
    <w:r w:rsidR="005C6F32">
      <w:rPr>
        <w:rFonts w:ascii="Arial" w:hAnsi="Arial" w:cs="Arial"/>
        <w:noProof/>
      </w:rPr>
      <w:t>13</w:t>
    </w:r>
    <w:r w:rsidR="00D115B5">
      <w:rPr>
        <w:rFonts w:ascii="Arial" w:hAnsi="Arial" w:cs="Arial"/>
      </w:rPr>
      <w:fldChar w:fldCharType="end"/>
    </w:r>
    <w:r>
      <w:rPr>
        <w:rFonts w:ascii="Arial" w:hAnsi="Arial" w:cs="Arial"/>
      </w:rPr>
      <w:t xml:space="preserve"> (celkem </w:t>
    </w:r>
    <w:r w:rsidR="00D115B5">
      <w:rPr>
        <w:rFonts w:ascii="Arial" w:hAnsi="Arial" w:cs="Arial"/>
      </w:rPr>
      <w:fldChar w:fldCharType="begin"/>
    </w:r>
    <w:r>
      <w:rPr>
        <w:rFonts w:ascii="Arial" w:hAnsi="Arial" w:cs="Arial"/>
      </w:rPr>
      <w:instrText xml:space="preserve"> NUMPAGES  </w:instrText>
    </w:r>
    <w:r w:rsidR="00D115B5">
      <w:rPr>
        <w:rFonts w:ascii="Arial" w:hAnsi="Arial" w:cs="Arial"/>
      </w:rPr>
      <w:fldChar w:fldCharType="separate"/>
    </w:r>
    <w:r w:rsidR="005C6F32">
      <w:rPr>
        <w:rFonts w:ascii="Arial" w:hAnsi="Arial" w:cs="Arial"/>
        <w:noProof/>
      </w:rPr>
      <w:t>13</w:t>
    </w:r>
    <w:r w:rsidR="00D115B5">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1A4C" w:rsidRDefault="00581A4C">
      <w:r>
        <w:separator/>
      </w:r>
    </w:p>
  </w:footnote>
  <w:footnote w:type="continuationSeparator" w:id="0">
    <w:p w:rsidR="00581A4C" w:rsidRDefault="00581A4C">
      <w:r>
        <w:continuationSeparator/>
      </w:r>
    </w:p>
  </w:footnote>
  <w:footnote w:id="1">
    <w:p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E6192E">
    <w:pPr>
      <w:pStyle w:val="Zhlav"/>
    </w:pPr>
    <w:r>
      <w:rPr>
        <w:noProof/>
      </w:rPr>
      <w:drawing>
        <wp:inline distT="0" distB="0" distL="0" distR="0">
          <wp:extent cx="5271770" cy="874395"/>
          <wp:effectExtent l="19050" t="0" r="508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271770" cy="874395"/>
                  </a:xfrm>
                  <a:prstGeom prst="rect">
                    <a:avLst/>
                  </a:prstGeom>
                  <a:noFill/>
                  <a:ln w="9525">
                    <a:noFill/>
                    <a:miter lim="800000"/>
                    <a:headEnd/>
                    <a:tailEnd/>
                  </a:ln>
                </pic:spPr>
              </pic:pic>
            </a:graphicData>
          </a:graphic>
        </wp:inline>
      </w:drawing>
    </w:r>
  </w:p>
  <w:p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Pr="005F2131" w:rsidRDefault="00514E9F">
    <w:pPr>
      <w:pStyle w:val="Zhlav"/>
      <w:pBdr>
        <w:bottom w:val="single" w:sz="12" w:space="1" w:color="auto"/>
      </w:pBdr>
      <w:spacing w:before="40"/>
      <w:rPr>
        <w:rFonts w:ascii="Arial MT CE Black" w:hAnsi="Arial MT CE Black"/>
      </w:rPr>
    </w:pPr>
    <w:r>
      <w:rPr>
        <w:rFonts w:ascii="Arial MT CE Black" w:hAnsi="Arial MT CE Black"/>
        <w:noProof/>
      </w:rPr>
      <w:pict>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rsidR="00E6192E" w:rsidRDefault="00E6192E" w:rsidP="000136B2">
                <w:pPr>
                  <w:rPr>
                    <w:sz w:val="13"/>
                  </w:rPr>
                </w:pPr>
              </w:p>
              <w:p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E6192E" w:rsidRDefault="00E6192E" w:rsidP="000136B2">
                <w:pPr>
                  <w:pStyle w:val="Zkladntext2"/>
                  <w:tabs>
                    <w:tab w:val="left" w:pos="1843"/>
                  </w:tabs>
                  <w:rPr>
                    <w:rFonts w:ascii="Arial" w:hAnsi="Arial"/>
                    <w:b/>
                    <w:sz w:val="12"/>
                  </w:rPr>
                </w:pPr>
              </w:p>
              <w:p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rsidR="00E6192E" w:rsidRDefault="00E6192E">
    <w:pPr>
      <w:pStyle w:val="Zhlav"/>
    </w:pPr>
  </w:p>
  <w:p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0"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32"/>
  </w:num>
  <w:num w:numId="6">
    <w:abstractNumId w:val="37"/>
  </w:num>
  <w:num w:numId="7">
    <w:abstractNumId w:val="8"/>
  </w:num>
  <w:num w:numId="8">
    <w:abstractNumId w:val="7"/>
  </w:num>
  <w:num w:numId="9">
    <w:abstractNumId w:val="22"/>
  </w:num>
  <w:num w:numId="10">
    <w:abstractNumId w:val="21"/>
  </w:num>
  <w:num w:numId="11">
    <w:abstractNumId w:val="33"/>
  </w:num>
  <w:num w:numId="12">
    <w:abstractNumId w:val="5"/>
  </w:num>
  <w:num w:numId="13">
    <w:abstractNumId w:val="9"/>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27"/>
  </w:num>
  <w:num w:numId="17">
    <w:abstractNumId w:val="4"/>
  </w:num>
  <w:num w:numId="18">
    <w:abstractNumId w:val="13"/>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15"/>
  </w:num>
  <w:num w:numId="22">
    <w:abstractNumId w:val="20"/>
  </w:num>
  <w:num w:numId="23">
    <w:abstractNumId w:val="29"/>
  </w:num>
  <w:num w:numId="24">
    <w:abstractNumId w:val="35"/>
  </w:num>
  <w:num w:numId="25">
    <w:abstractNumId w:val="16"/>
  </w:num>
  <w:num w:numId="26">
    <w:abstractNumId w:val="34"/>
  </w:num>
  <w:num w:numId="27">
    <w:abstractNumId w:val="6"/>
  </w:num>
  <w:num w:numId="28">
    <w:abstractNumId w:val="11"/>
  </w:num>
  <w:num w:numId="29">
    <w:abstractNumId w:val="18"/>
  </w:num>
  <w:num w:numId="30">
    <w:abstractNumId w:val="17"/>
  </w:num>
  <w:num w:numId="31">
    <w:abstractNumId w:val="23"/>
  </w:num>
  <w:num w:numId="32">
    <w:abstractNumId w:val="30"/>
  </w:num>
  <w:num w:numId="33">
    <w:abstractNumId w:val="10"/>
  </w:num>
  <w:num w:numId="34">
    <w:abstractNumId w:val="3"/>
  </w:num>
  <w:num w:numId="35">
    <w:abstractNumId w:val="36"/>
  </w:num>
  <w:num w:numId="36">
    <w:abstractNumId w:val="12"/>
  </w:num>
  <w:num w:numId="37">
    <w:abstractNumId w:val="24"/>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13"/>
    <w:rsid w:val="000240F3"/>
    <w:rsid w:val="000251F4"/>
    <w:rsid w:val="00026639"/>
    <w:rsid w:val="0003296C"/>
    <w:rsid w:val="0003377F"/>
    <w:rsid w:val="00046801"/>
    <w:rsid w:val="00050D30"/>
    <w:rsid w:val="00053966"/>
    <w:rsid w:val="000603FD"/>
    <w:rsid w:val="00060D23"/>
    <w:rsid w:val="00061B66"/>
    <w:rsid w:val="00063508"/>
    <w:rsid w:val="0006447C"/>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031E"/>
    <w:rsid w:val="0009159C"/>
    <w:rsid w:val="00091627"/>
    <w:rsid w:val="00091B7E"/>
    <w:rsid w:val="000A0B81"/>
    <w:rsid w:val="000A1594"/>
    <w:rsid w:val="000A3100"/>
    <w:rsid w:val="000A69C1"/>
    <w:rsid w:val="000A7F3B"/>
    <w:rsid w:val="000B15C3"/>
    <w:rsid w:val="000B2A9E"/>
    <w:rsid w:val="000B2EC9"/>
    <w:rsid w:val="000B4370"/>
    <w:rsid w:val="000B488A"/>
    <w:rsid w:val="000B75EE"/>
    <w:rsid w:val="000B77C2"/>
    <w:rsid w:val="000B796F"/>
    <w:rsid w:val="000C18E8"/>
    <w:rsid w:val="000C22D9"/>
    <w:rsid w:val="000C4003"/>
    <w:rsid w:val="000C4709"/>
    <w:rsid w:val="000C50EE"/>
    <w:rsid w:val="000D07FA"/>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275CB"/>
    <w:rsid w:val="00133A0B"/>
    <w:rsid w:val="001349C8"/>
    <w:rsid w:val="0013739F"/>
    <w:rsid w:val="001402AC"/>
    <w:rsid w:val="00144027"/>
    <w:rsid w:val="00144A5A"/>
    <w:rsid w:val="0015007F"/>
    <w:rsid w:val="001565BE"/>
    <w:rsid w:val="00170808"/>
    <w:rsid w:val="0017090F"/>
    <w:rsid w:val="00171887"/>
    <w:rsid w:val="001738C5"/>
    <w:rsid w:val="00174254"/>
    <w:rsid w:val="00174785"/>
    <w:rsid w:val="0017553A"/>
    <w:rsid w:val="001760EA"/>
    <w:rsid w:val="00176B63"/>
    <w:rsid w:val="001802EA"/>
    <w:rsid w:val="001814A2"/>
    <w:rsid w:val="00184342"/>
    <w:rsid w:val="0019071F"/>
    <w:rsid w:val="00192404"/>
    <w:rsid w:val="001A1196"/>
    <w:rsid w:val="001A224F"/>
    <w:rsid w:val="001A2429"/>
    <w:rsid w:val="001A30D5"/>
    <w:rsid w:val="001A4005"/>
    <w:rsid w:val="001B20D3"/>
    <w:rsid w:val="001B29EE"/>
    <w:rsid w:val="001B3ECD"/>
    <w:rsid w:val="001B5E36"/>
    <w:rsid w:val="001B7426"/>
    <w:rsid w:val="001C68E4"/>
    <w:rsid w:val="001D20A1"/>
    <w:rsid w:val="001D4008"/>
    <w:rsid w:val="001D49A7"/>
    <w:rsid w:val="001D7534"/>
    <w:rsid w:val="001E3B74"/>
    <w:rsid w:val="001E4246"/>
    <w:rsid w:val="001F1ABA"/>
    <w:rsid w:val="001F3840"/>
    <w:rsid w:val="001F561E"/>
    <w:rsid w:val="0020225D"/>
    <w:rsid w:val="00203BE3"/>
    <w:rsid w:val="0020634E"/>
    <w:rsid w:val="0020646E"/>
    <w:rsid w:val="00211C6B"/>
    <w:rsid w:val="002148E4"/>
    <w:rsid w:val="00216AE3"/>
    <w:rsid w:val="002174B2"/>
    <w:rsid w:val="002261E9"/>
    <w:rsid w:val="002305BA"/>
    <w:rsid w:val="00231D69"/>
    <w:rsid w:val="002330BF"/>
    <w:rsid w:val="00234DB8"/>
    <w:rsid w:val="0023665C"/>
    <w:rsid w:val="0023718C"/>
    <w:rsid w:val="00241931"/>
    <w:rsid w:val="00242240"/>
    <w:rsid w:val="00251F25"/>
    <w:rsid w:val="00254A71"/>
    <w:rsid w:val="0025624E"/>
    <w:rsid w:val="002569A4"/>
    <w:rsid w:val="00257A74"/>
    <w:rsid w:val="00263342"/>
    <w:rsid w:val="00265182"/>
    <w:rsid w:val="002651CB"/>
    <w:rsid w:val="002652FE"/>
    <w:rsid w:val="002655D3"/>
    <w:rsid w:val="00267BD8"/>
    <w:rsid w:val="00280EDF"/>
    <w:rsid w:val="00283F58"/>
    <w:rsid w:val="00284DDC"/>
    <w:rsid w:val="00287C14"/>
    <w:rsid w:val="0029025F"/>
    <w:rsid w:val="0029044F"/>
    <w:rsid w:val="002950C0"/>
    <w:rsid w:val="0029773F"/>
    <w:rsid w:val="002A7FC6"/>
    <w:rsid w:val="002B1043"/>
    <w:rsid w:val="002B4B57"/>
    <w:rsid w:val="002B7C34"/>
    <w:rsid w:val="002C1153"/>
    <w:rsid w:val="002C1A92"/>
    <w:rsid w:val="002C25B1"/>
    <w:rsid w:val="002C31C6"/>
    <w:rsid w:val="002C39D0"/>
    <w:rsid w:val="002C7781"/>
    <w:rsid w:val="002E67BF"/>
    <w:rsid w:val="002E7B5D"/>
    <w:rsid w:val="002F2527"/>
    <w:rsid w:val="002F419C"/>
    <w:rsid w:val="003010FE"/>
    <w:rsid w:val="00301DC5"/>
    <w:rsid w:val="00302C9E"/>
    <w:rsid w:val="00303DBF"/>
    <w:rsid w:val="00311849"/>
    <w:rsid w:val="003169E9"/>
    <w:rsid w:val="003237D7"/>
    <w:rsid w:val="0032578C"/>
    <w:rsid w:val="003315FC"/>
    <w:rsid w:val="00332119"/>
    <w:rsid w:val="00332462"/>
    <w:rsid w:val="0033533A"/>
    <w:rsid w:val="00345BE2"/>
    <w:rsid w:val="00347111"/>
    <w:rsid w:val="00353034"/>
    <w:rsid w:val="00353777"/>
    <w:rsid w:val="00354116"/>
    <w:rsid w:val="00360B90"/>
    <w:rsid w:val="003629BE"/>
    <w:rsid w:val="003630FC"/>
    <w:rsid w:val="00364504"/>
    <w:rsid w:val="003657D9"/>
    <w:rsid w:val="00366434"/>
    <w:rsid w:val="00367617"/>
    <w:rsid w:val="00372426"/>
    <w:rsid w:val="00372615"/>
    <w:rsid w:val="0037470B"/>
    <w:rsid w:val="003776FE"/>
    <w:rsid w:val="00380439"/>
    <w:rsid w:val="00382CF8"/>
    <w:rsid w:val="00382D82"/>
    <w:rsid w:val="003855FA"/>
    <w:rsid w:val="00387E32"/>
    <w:rsid w:val="00393007"/>
    <w:rsid w:val="0039545F"/>
    <w:rsid w:val="00397360"/>
    <w:rsid w:val="00397713"/>
    <w:rsid w:val="00397BEE"/>
    <w:rsid w:val="003A2D64"/>
    <w:rsid w:val="003A2DE2"/>
    <w:rsid w:val="003A79B6"/>
    <w:rsid w:val="003B06C7"/>
    <w:rsid w:val="003B0E8E"/>
    <w:rsid w:val="003B299D"/>
    <w:rsid w:val="003C06F8"/>
    <w:rsid w:val="003C1616"/>
    <w:rsid w:val="003C70B5"/>
    <w:rsid w:val="003C7361"/>
    <w:rsid w:val="003D2D2D"/>
    <w:rsid w:val="003D33F1"/>
    <w:rsid w:val="003D5C08"/>
    <w:rsid w:val="003E0BDD"/>
    <w:rsid w:val="003F2B36"/>
    <w:rsid w:val="003F5BB0"/>
    <w:rsid w:val="003F7D07"/>
    <w:rsid w:val="00404CD5"/>
    <w:rsid w:val="0041245E"/>
    <w:rsid w:val="00413D1B"/>
    <w:rsid w:val="00424BB8"/>
    <w:rsid w:val="004317BC"/>
    <w:rsid w:val="004331B7"/>
    <w:rsid w:val="00435C3D"/>
    <w:rsid w:val="004410A5"/>
    <w:rsid w:val="00444833"/>
    <w:rsid w:val="00450467"/>
    <w:rsid w:val="00451FAE"/>
    <w:rsid w:val="004526C9"/>
    <w:rsid w:val="00455C8C"/>
    <w:rsid w:val="0045669B"/>
    <w:rsid w:val="0045758B"/>
    <w:rsid w:val="00461955"/>
    <w:rsid w:val="004625C7"/>
    <w:rsid w:val="004678C1"/>
    <w:rsid w:val="00472645"/>
    <w:rsid w:val="00473C56"/>
    <w:rsid w:val="00474CAE"/>
    <w:rsid w:val="00477CE2"/>
    <w:rsid w:val="00480BD0"/>
    <w:rsid w:val="00485683"/>
    <w:rsid w:val="00486C9F"/>
    <w:rsid w:val="00487D84"/>
    <w:rsid w:val="00494DAE"/>
    <w:rsid w:val="00496088"/>
    <w:rsid w:val="00497719"/>
    <w:rsid w:val="004A0114"/>
    <w:rsid w:val="004B2A17"/>
    <w:rsid w:val="004B2B67"/>
    <w:rsid w:val="004B3A35"/>
    <w:rsid w:val="004B5F12"/>
    <w:rsid w:val="004C2D62"/>
    <w:rsid w:val="004C2E05"/>
    <w:rsid w:val="004C3C0E"/>
    <w:rsid w:val="004D0C32"/>
    <w:rsid w:val="004D21CD"/>
    <w:rsid w:val="004D64DE"/>
    <w:rsid w:val="004D727E"/>
    <w:rsid w:val="004E04B5"/>
    <w:rsid w:val="004E2188"/>
    <w:rsid w:val="004E541A"/>
    <w:rsid w:val="004E6052"/>
    <w:rsid w:val="004F28CD"/>
    <w:rsid w:val="004F2F6B"/>
    <w:rsid w:val="004F7AA2"/>
    <w:rsid w:val="0050039C"/>
    <w:rsid w:val="00500918"/>
    <w:rsid w:val="005037C8"/>
    <w:rsid w:val="00505A0C"/>
    <w:rsid w:val="00506590"/>
    <w:rsid w:val="00506BDD"/>
    <w:rsid w:val="00514E9F"/>
    <w:rsid w:val="0051519C"/>
    <w:rsid w:val="0052216F"/>
    <w:rsid w:val="00530B4E"/>
    <w:rsid w:val="00531F91"/>
    <w:rsid w:val="0053395A"/>
    <w:rsid w:val="00533DD7"/>
    <w:rsid w:val="00535520"/>
    <w:rsid w:val="00537AF5"/>
    <w:rsid w:val="00541022"/>
    <w:rsid w:val="0054395D"/>
    <w:rsid w:val="00547C86"/>
    <w:rsid w:val="00550E4A"/>
    <w:rsid w:val="0055632F"/>
    <w:rsid w:val="005614D7"/>
    <w:rsid w:val="00566BC0"/>
    <w:rsid w:val="005671E6"/>
    <w:rsid w:val="00570DC4"/>
    <w:rsid w:val="0057171B"/>
    <w:rsid w:val="00581A4C"/>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51E0"/>
    <w:rsid w:val="005B7711"/>
    <w:rsid w:val="005C154A"/>
    <w:rsid w:val="005C2342"/>
    <w:rsid w:val="005C555A"/>
    <w:rsid w:val="005C6F32"/>
    <w:rsid w:val="005C7409"/>
    <w:rsid w:val="005D02A8"/>
    <w:rsid w:val="005D07DE"/>
    <w:rsid w:val="005D1A23"/>
    <w:rsid w:val="005D243D"/>
    <w:rsid w:val="005E105F"/>
    <w:rsid w:val="005E3483"/>
    <w:rsid w:val="005E588E"/>
    <w:rsid w:val="005E7F4F"/>
    <w:rsid w:val="005F2131"/>
    <w:rsid w:val="005F4BA3"/>
    <w:rsid w:val="005F7223"/>
    <w:rsid w:val="00600BA8"/>
    <w:rsid w:val="006016C7"/>
    <w:rsid w:val="00601BBF"/>
    <w:rsid w:val="00601DDD"/>
    <w:rsid w:val="00613AB9"/>
    <w:rsid w:val="006213AC"/>
    <w:rsid w:val="006222D7"/>
    <w:rsid w:val="0062509A"/>
    <w:rsid w:val="00626EA9"/>
    <w:rsid w:val="00627822"/>
    <w:rsid w:val="00635294"/>
    <w:rsid w:val="00637017"/>
    <w:rsid w:val="006421D6"/>
    <w:rsid w:val="006518D0"/>
    <w:rsid w:val="00652ADA"/>
    <w:rsid w:val="00653F4F"/>
    <w:rsid w:val="00660F1B"/>
    <w:rsid w:val="00664689"/>
    <w:rsid w:val="00666014"/>
    <w:rsid w:val="0067182D"/>
    <w:rsid w:val="00671937"/>
    <w:rsid w:val="00675792"/>
    <w:rsid w:val="00675FE8"/>
    <w:rsid w:val="006767AA"/>
    <w:rsid w:val="006823F9"/>
    <w:rsid w:val="00683E3F"/>
    <w:rsid w:val="00687221"/>
    <w:rsid w:val="006911C4"/>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77FD"/>
    <w:rsid w:val="006D7CEC"/>
    <w:rsid w:val="006E1A73"/>
    <w:rsid w:val="006E2750"/>
    <w:rsid w:val="006E556E"/>
    <w:rsid w:val="006F287E"/>
    <w:rsid w:val="006F31F7"/>
    <w:rsid w:val="00703FCB"/>
    <w:rsid w:val="00705CF0"/>
    <w:rsid w:val="007062E9"/>
    <w:rsid w:val="00711B93"/>
    <w:rsid w:val="0071219F"/>
    <w:rsid w:val="00712DFF"/>
    <w:rsid w:val="007143DC"/>
    <w:rsid w:val="0072062A"/>
    <w:rsid w:val="00720D45"/>
    <w:rsid w:val="00721AB2"/>
    <w:rsid w:val="00721D39"/>
    <w:rsid w:val="00721EA3"/>
    <w:rsid w:val="007223E4"/>
    <w:rsid w:val="00722ADB"/>
    <w:rsid w:val="00723019"/>
    <w:rsid w:val="0072597C"/>
    <w:rsid w:val="00731936"/>
    <w:rsid w:val="00734392"/>
    <w:rsid w:val="00737BC1"/>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88D"/>
    <w:rsid w:val="0078483D"/>
    <w:rsid w:val="00786530"/>
    <w:rsid w:val="00787D7C"/>
    <w:rsid w:val="00791E22"/>
    <w:rsid w:val="00793F3D"/>
    <w:rsid w:val="007944E3"/>
    <w:rsid w:val="00794E2F"/>
    <w:rsid w:val="007958C9"/>
    <w:rsid w:val="007A616A"/>
    <w:rsid w:val="007A7A1C"/>
    <w:rsid w:val="007B2FFB"/>
    <w:rsid w:val="007B3349"/>
    <w:rsid w:val="007B3D19"/>
    <w:rsid w:val="007B3FFE"/>
    <w:rsid w:val="007B41DC"/>
    <w:rsid w:val="007C1702"/>
    <w:rsid w:val="007C1E04"/>
    <w:rsid w:val="007C1FC3"/>
    <w:rsid w:val="007C235A"/>
    <w:rsid w:val="007C3008"/>
    <w:rsid w:val="007C3A45"/>
    <w:rsid w:val="007C3B05"/>
    <w:rsid w:val="007C5BED"/>
    <w:rsid w:val="007D451B"/>
    <w:rsid w:val="007D6A45"/>
    <w:rsid w:val="007D7991"/>
    <w:rsid w:val="007E0D59"/>
    <w:rsid w:val="007E68E5"/>
    <w:rsid w:val="007E7038"/>
    <w:rsid w:val="007E738F"/>
    <w:rsid w:val="007F0725"/>
    <w:rsid w:val="007F35EB"/>
    <w:rsid w:val="00807722"/>
    <w:rsid w:val="00807DBD"/>
    <w:rsid w:val="00826600"/>
    <w:rsid w:val="00827356"/>
    <w:rsid w:val="008302A0"/>
    <w:rsid w:val="0083056D"/>
    <w:rsid w:val="00831C18"/>
    <w:rsid w:val="00835390"/>
    <w:rsid w:val="008364FB"/>
    <w:rsid w:val="0084365B"/>
    <w:rsid w:val="00846039"/>
    <w:rsid w:val="0084685B"/>
    <w:rsid w:val="00852B4A"/>
    <w:rsid w:val="00856825"/>
    <w:rsid w:val="0086117C"/>
    <w:rsid w:val="0086156B"/>
    <w:rsid w:val="00862F58"/>
    <w:rsid w:val="008648F0"/>
    <w:rsid w:val="00864F88"/>
    <w:rsid w:val="00866904"/>
    <w:rsid w:val="008753F5"/>
    <w:rsid w:val="008754AF"/>
    <w:rsid w:val="0088342D"/>
    <w:rsid w:val="008849E4"/>
    <w:rsid w:val="00884D40"/>
    <w:rsid w:val="0088500F"/>
    <w:rsid w:val="008A25AE"/>
    <w:rsid w:val="008A4123"/>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16B3"/>
    <w:rsid w:val="009135BF"/>
    <w:rsid w:val="00913B35"/>
    <w:rsid w:val="00915862"/>
    <w:rsid w:val="00916BDD"/>
    <w:rsid w:val="00922684"/>
    <w:rsid w:val="00924E9E"/>
    <w:rsid w:val="00927B61"/>
    <w:rsid w:val="0093019C"/>
    <w:rsid w:val="00930BAD"/>
    <w:rsid w:val="009331C4"/>
    <w:rsid w:val="00936A6D"/>
    <w:rsid w:val="009406DB"/>
    <w:rsid w:val="009406E7"/>
    <w:rsid w:val="009457A8"/>
    <w:rsid w:val="00954C1B"/>
    <w:rsid w:val="0095778B"/>
    <w:rsid w:val="009602FF"/>
    <w:rsid w:val="009613E2"/>
    <w:rsid w:val="00965E14"/>
    <w:rsid w:val="00966DCA"/>
    <w:rsid w:val="00967C73"/>
    <w:rsid w:val="00971604"/>
    <w:rsid w:val="009758AA"/>
    <w:rsid w:val="009779FF"/>
    <w:rsid w:val="00980023"/>
    <w:rsid w:val="00980A3B"/>
    <w:rsid w:val="00980BBC"/>
    <w:rsid w:val="0098304A"/>
    <w:rsid w:val="00991842"/>
    <w:rsid w:val="009925AD"/>
    <w:rsid w:val="009938A0"/>
    <w:rsid w:val="00996156"/>
    <w:rsid w:val="009979AD"/>
    <w:rsid w:val="009A44CE"/>
    <w:rsid w:val="009A55ED"/>
    <w:rsid w:val="009B09D4"/>
    <w:rsid w:val="009B1BBA"/>
    <w:rsid w:val="009B3F18"/>
    <w:rsid w:val="009B7FA1"/>
    <w:rsid w:val="009C220C"/>
    <w:rsid w:val="009C7E70"/>
    <w:rsid w:val="009D671B"/>
    <w:rsid w:val="009E0A3A"/>
    <w:rsid w:val="009E2949"/>
    <w:rsid w:val="009E404D"/>
    <w:rsid w:val="009E4D3E"/>
    <w:rsid w:val="009F0955"/>
    <w:rsid w:val="009F1C1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AD3"/>
    <w:rsid w:val="00A42035"/>
    <w:rsid w:val="00A43ABF"/>
    <w:rsid w:val="00A43DAF"/>
    <w:rsid w:val="00A46238"/>
    <w:rsid w:val="00A463D0"/>
    <w:rsid w:val="00A51A08"/>
    <w:rsid w:val="00A5413E"/>
    <w:rsid w:val="00A569D1"/>
    <w:rsid w:val="00A56B89"/>
    <w:rsid w:val="00A61A45"/>
    <w:rsid w:val="00A641A9"/>
    <w:rsid w:val="00A64751"/>
    <w:rsid w:val="00A64823"/>
    <w:rsid w:val="00A67D1D"/>
    <w:rsid w:val="00A73882"/>
    <w:rsid w:val="00A73DF8"/>
    <w:rsid w:val="00A756B5"/>
    <w:rsid w:val="00A8044B"/>
    <w:rsid w:val="00A84E48"/>
    <w:rsid w:val="00A85E6F"/>
    <w:rsid w:val="00A90422"/>
    <w:rsid w:val="00AA0152"/>
    <w:rsid w:val="00AA0AD3"/>
    <w:rsid w:val="00AA0E35"/>
    <w:rsid w:val="00AA11AA"/>
    <w:rsid w:val="00AA27DC"/>
    <w:rsid w:val="00AB2C24"/>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2640C"/>
    <w:rsid w:val="00B325EB"/>
    <w:rsid w:val="00B34F16"/>
    <w:rsid w:val="00B4177A"/>
    <w:rsid w:val="00B42738"/>
    <w:rsid w:val="00B52D5D"/>
    <w:rsid w:val="00B61187"/>
    <w:rsid w:val="00B639C3"/>
    <w:rsid w:val="00B67982"/>
    <w:rsid w:val="00B732D1"/>
    <w:rsid w:val="00B80D7F"/>
    <w:rsid w:val="00B862EF"/>
    <w:rsid w:val="00B87217"/>
    <w:rsid w:val="00B8733E"/>
    <w:rsid w:val="00B96865"/>
    <w:rsid w:val="00B97DC0"/>
    <w:rsid w:val="00BA14AD"/>
    <w:rsid w:val="00BA1FDB"/>
    <w:rsid w:val="00BA2BDB"/>
    <w:rsid w:val="00BA4C52"/>
    <w:rsid w:val="00BA55D4"/>
    <w:rsid w:val="00BB2448"/>
    <w:rsid w:val="00BB6F0E"/>
    <w:rsid w:val="00BB722D"/>
    <w:rsid w:val="00BB7E53"/>
    <w:rsid w:val="00BC5A38"/>
    <w:rsid w:val="00BC6888"/>
    <w:rsid w:val="00BC71B7"/>
    <w:rsid w:val="00BD2266"/>
    <w:rsid w:val="00BD2B1F"/>
    <w:rsid w:val="00BD4A34"/>
    <w:rsid w:val="00BD6E9B"/>
    <w:rsid w:val="00BE2425"/>
    <w:rsid w:val="00BE69B1"/>
    <w:rsid w:val="00BE755F"/>
    <w:rsid w:val="00BF0DF8"/>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1FBA"/>
    <w:rsid w:val="00C55466"/>
    <w:rsid w:val="00C56DAB"/>
    <w:rsid w:val="00C6174A"/>
    <w:rsid w:val="00C6538C"/>
    <w:rsid w:val="00C67897"/>
    <w:rsid w:val="00C708BC"/>
    <w:rsid w:val="00C72795"/>
    <w:rsid w:val="00C731A6"/>
    <w:rsid w:val="00C73C94"/>
    <w:rsid w:val="00C74351"/>
    <w:rsid w:val="00C74509"/>
    <w:rsid w:val="00C761CE"/>
    <w:rsid w:val="00C76845"/>
    <w:rsid w:val="00C80879"/>
    <w:rsid w:val="00C81097"/>
    <w:rsid w:val="00C90A08"/>
    <w:rsid w:val="00C9235A"/>
    <w:rsid w:val="00C95C5D"/>
    <w:rsid w:val="00CA06D4"/>
    <w:rsid w:val="00CA352E"/>
    <w:rsid w:val="00CA434F"/>
    <w:rsid w:val="00CA4E11"/>
    <w:rsid w:val="00CA6DE4"/>
    <w:rsid w:val="00CC09D6"/>
    <w:rsid w:val="00CC271F"/>
    <w:rsid w:val="00CC2FA7"/>
    <w:rsid w:val="00CC6EF8"/>
    <w:rsid w:val="00CD1CB2"/>
    <w:rsid w:val="00CD284B"/>
    <w:rsid w:val="00CD47FC"/>
    <w:rsid w:val="00CD5A96"/>
    <w:rsid w:val="00CF32D9"/>
    <w:rsid w:val="00CF60BE"/>
    <w:rsid w:val="00CF67B3"/>
    <w:rsid w:val="00D012A5"/>
    <w:rsid w:val="00D06085"/>
    <w:rsid w:val="00D07E4C"/>
    <w:rsid w:val="00D115B5"/>
    <w:rsid w:val="00D1180B"/>
    <w:rsid w:val="00D16ABA"/>
    <w:rsid w:val="00D224E2"/>
    <w:rsid w:val="00D22F20"/>
    <w:rsid w:val="00D23573"/>
    <w:rsid w:val="00D30A03"/>
    <w:rsid w:val="00D30A06"/>
    <w:rsid w:val="00D311BF"/>
    <w:rsid w:val="00D3523A"/>
    <w:rsid w:val="00D3647D"/>
    <w:rsid w:val="00D40DDB"/>
    <w:rsid w:val="00D44940"/>
    <w:rsid w:val="00D449CE"/>
    <w:rsid w:val="00D458FD"/>
    <w:rsid w:val="00D46989"/>
    <w:rsid w:val="00D5165A"/>
    <w:rsid w:val="00D5195D"/>
    <w:rsid w:val="00D53B91"/>
    <w:rsid w:val="00D547F3"/>
    <w:rsid w:val="00D57617"/>
    <w:rsid w:val="00D6230A"/>
    <w:rsid w:val="00D6526E"/>
    <w:rsid w:val="00D655F0"/>
    <w:rsid w:val="00D65ACA"/>
    <w:rsid w:val="00D6730C"/>
    <w:rsid w:val="00D717BE"/>
    <w:rsid w:val="00D71FD6"/>
    <w:rsid w:val="00D7229B"/>
    <w:rsid w:val="00D7547D"/>
    <w:rsid w:val="00D8255C"/>
    <w:rsid w:val="00D86B8A"/>
    <w:rsid w:val="00D86CCD"/>
    <w:rsid w:val="00D86F6B"/>
    <w:rsid w:val="00D87DA2"/>
    <w:rsid w:val="00D901A7"/>
    <w:rsid w:val="00D91015"/>
    <w:rsid w:val="00D9150D"/>
    <w:rsid w:val="00D91FBE"/>
    <w:rsid w:val="00DA01CF"/>
    <w:rsid w:val="00DA1A7C"/>
    <w:rsid w:val="00DA366E"/>
    <w:rsid w:val="00DA60A1"/>
    <w:rsid w:val="00DA73C3"/>
    <w:rsid w:val="00DB0B90"/>
    <w:rsid w:val="00DB12BC"/>
    <w:rsid w:val="00DC007A"/>
    <w:rsid w:val="00DC33F5"/>
    <w:rsid w:val="00DC5F91"/>
    <w:rsid w:val="00DC6E43"/>
    <w:rsid w:val="00DC7729"/>
    <w:rsid w:val="00DD3E17"/>
    <w:rsid w:val="00DD605B"/>
    <w:rsid w:val="00DE3426"/>
    <w:rsid w:val="00DF260A"/>
    <w:rsid w:val="00DF742E"/>
    <w:rsid w:val="00E013FB"/>
    <w:rsid w:val="00E0148A"/>
    <w:rsid w:val="00E02F71"/>
    <w:rsid w:val="00E03469"/>
    <w:rsid w:val="00E044BB"/>
    <w:rsid w:val="00E07ABA"/>
    <w:rsid w:val="00E11929"/>
    <w:rsid w:val="00E244AB"/>
    <w:rsid w:val="00E24988"/>
    <w:rsid w:val="00E24E6F"/>
    <w:rsid w:val="00E26D9E"/>
    <w:rsid w:val="00E2736A"/>
    <w:rsid w:val="00E276AA"/>
    <w:rsid w:val="00E30A23"/>
    <w:rsid w:val="00E336D1"/>
    <w:rsid w:val="00E34259"/>
    <w:rsid w:val="00E36AC5"/>
    <w:rsid w:val="00E36EDD"/>
    <w:rsid w:val="00E417C6"/>
    <w:rsid w:val="00E41DA0"/>
    <w:rsid w:val="00E47E0E"/>
    <w:rsid w:val="00E52C86"/>
    <w:rsid w:val="00E5384E"/>
    <w:rsid w:val="00E53BF3"/>
    <w:rsid w:val="00E55C1C"/>
    <w:rsid w:val="00E6192E"/>
    <w:rsid w:val="00E646F6"/>
    <w:rsid w:val="00E74CCF"/>
    <w:rsid w:val="00E802D4"/>
    <w:rsid w:val="00E81489"/>
    <w:rsid w:val="00E815A1"/>
    <w:rsid w:val="00E82B3F"/>
    <w:rsid w:val="00E87D64"/>
    <w:rsid w:val="00E90465"/>
    <w:rsid w:val="00E924A0"/>
    <w:rsid w:val="00E9672C"/>
    <w:rsid w:val="00EA1271"/>
    <w:rsid w:val="00EA3274"/>
    <w:rsid w:val="00EA3498"/>
    <w:rsid w:val="00EB1235"/>
    <w:rsid w:val="00EB479F"/>
    <w:rsid w:val="00EB656D"/>
    <w:rsid w:val="00EB7D89"/>
    <w:rsid w:val="00EC5ACB"/>
    <w:rsid w:val="00ED052D"/>
    <w:rsid w:val="00ED2BFB"/>
    <w:rsid w:val="00ED4607"/>
    <w:rsid w:val="00EE4B89"/>
    <w:rsid w:val="00EE5EC9"/>
    <w:rsid w:val="00EE6503"/>
    <w:rsid w:val="00EE6CD5"/>
    <w:rsid w:val="00EE6FCC"/>
    <w:rsid w:val="00EF0E97"/>
    <w:rsid w:val="00EF1279"/>
    <w:rsid w:val="00EF3531"/>
    <w:rsid w:val="00F11AF3"/>
    <w:rsid w:val="00F2190B"/>
    <w:rsid w:val="00F23A20"/>
    <w:rsid w:val="00F351AF"/>
    <w:rsid w:val="00F35E8D"/>
    <w:rsid w:val="00F419A1"/>
    <w:rsid w:val="00F42172"/>
    <w:rsid w:val="00F4493C"/>
    <w:rsid w:val="00F4727E"/>
    <w:rsid w:val="00F50B1A"/>
    <w:rsid w:val="00F53A3B"/>
    <w:rsid w:val="00F55C9B"/>
    <w:rsid w:val="00F56073"/>
    <w:rsid w:val="00F56240"/>
    <w:rsid w:val="00F577E2"/>
    <w:rsid w:val="00F57B01"/>
    <w:rsid w:val="00F61947"/>
    <w:rsid w:val="00F653E5"/>
    <w:rsid w:val="00F66507"/>
    <w:rsid w:val="00F747D7"/>
    <w:rsid w:val="00F747F5"/>
    <w:rsid w:val="00F74B29"/>
    <w:rsid w:val="00F76518"/>
    <w:rsid w:val="00F80B9F"/>
    <w:rsid w:val="00F812AA"/>
    <w:rsid w:val="00F84758"/>
    <w:rsid w:val="00F875B1"/>
    <w:rsid w:val="00F87BDE"/>
    <w:rsid w:val="00F904E2"/>
    <w:rsid w:val="00F91C6D"/>
    <w:rsid w:val="00F92211"/>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761E049A"/>
  <w15:docId w15:val="{E6225834-D644-40B4-96B8-021807346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4E541A"/>
    <w:rPr>
      <w:rFonts w:ascii="Calibri" w:eastAsia="Calibri" w:hAnsi="Calibri"/>
      <w:sz w:val="22"/>
      <w:szCs w:val="22"/>
      <w:lang w:eastAsia="en-US"/>
    </w:rPr>
  </w:style>
  <w:style w:type="character" w:customStyle="1" w:styleId="Nevyeenzmnka1">
    <w:name w:val="Nevyřešená zmínka1"/>
    <w:basedOn w:val="Standardnpsmoodstavce"/>
    <w:uiPriority w:val="99"/>
    <w:semiHidden/>
    <w:unhideWhenUsed/>
    <w:rsid w:val="00C55466"/>
    <w:rPr>
      <w:color w:val="605E5C"/>
      <w:shd w:val="clear" w:color="auto" w:fill="E1DFDD"/>
    </w:rPr>
  </w:style>
  <w:style w:type="paragraph" w:customStyle="1" w:styleId="ZkladntextIMP">
    <w:name w:val="Základní text_IMP"/>
    <w:basedOn w:val="Normln"/>
    <w:rsid w:val="004678C1"/>
    <w:pPr>
      <w:suppressAutoHyphens/>
      <w:spacing w:line="276" w:lineRule="auto"/>
    </w:pPr>
    <w:rPr>
      <w:sz w:val="24"/>
    </w:rPr>
  </w:style>
  <w:style w:type="character" w:customStyle="1" w:styleId="Nevyeenzmnka2">
    <w:name w:val="Nevyřešená zmínka2"/>
    <w:basedOn w:val="Standardnpsmoodstavce"/>
    <w:uiPriority w:val="99"/>
    <w:semiHidden/>
    <w:unhideWhenUsed/>
    <w:rsid w:val="007223E4"/>
    <w:rPr>
      <w:color w:val="605E5C"/>
      <w:shd w:val="clear" w:color="auto" w:fill="E1DFDD"/>
    </w:rPr>
  </w:style>
  <w:style w:type="character" w:customStyle="1" w:styleId="WW8Num2z0">
    <w:name w:val="WW8Num2z0"/>
    <w:rsid w:val="00F4493C"/>
    <w:rPr>
      <w:rFonts w:ascii="Symbol" w:hAnsi="Symbol"/>
    </w:rPr>
  </w:style>
  <w:style w:type="paragraph" w:customStyle="1" w:styleId="-wm-msonormal">
    <w:name w:val="-wm-msonormal"/>
    <w:basedOn w:val="Normln"/>
    <w:rsid w:val="00F53A3B"/>
    <w:pPr>
      <w:spacing w:before="100" w:beforeAutospacing="1" w:after="100" w:afterAutospacing="1"/>
    </w:pPr>
    <w:rPr>
      <w:rFonts w:ascii="Calibri" w:eastAsia="Calibri" w:hAnsi="Calibri" w:cs="Calibri"/>
      <w:sz w:val="22"/>
      <w:szCs w:val="22"/>
    </w:rPr>
  </w:style>
  <w:style w:type="paragraph" w:customStyle="1" w:styleId="-wm-msolistparagraph">
    <w:name w:val="-wm-msolistparagraph"/>
    <w:basedOn w:val="Normln"/>
    <w:rsid w:val="001275C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 w:id="1184518619">
      <w:bodyDiv w:val="1"/>
      <w:marLeft w:val="0"/>
      <w:marRight w:val="0"/>
      <w:marTop w:val="0"/>
      <w:marBottom w:val="0"/>
      <w:divBdr>
        <w:top w:val="none" w:sz="0" w:space="0" w:color="auto"/>
        <w:left w:val="none" w:sz="0" w:space="0" w:color="auto"/>
        <w:bottom w:val="none" w:sz="0" w:space="0" w:color="auto"/>
        <w:right w:val="none" w:sz="0" w:space="0" w:color="auto"/>
      </w:divBdr>
      <w:divsChild>
        <w:div w:id="1890532818">
          <w:marLeft w:val="0"/>
          <w:marRight w:val="0"/>
          <w:marTop w:val="0"/>
          <w:marBottom w:val="0"/>
          <w:divBdr>
            <w:top w:val="none" w:sz="0" w:space="0" w:color="auto"/>
            <w:left w:val="none" w:sz="0" w:space="0" w:color="auto"/>
            <w:bottom w:val="none" w:sz="0" w:space="0" w:color="auto"/>
            <w:right w:val="none" w:sz="0" w:space="0" w:color="auto"/>
          </w:divBdr>
          <w:divsChild>
            <w:div w:id="69616521">
              <w:marLeft w:val="0"/>
              <w:marRight w:val="0"/>
              <w:marTop w:val="0"/>
              <w:marBottom w:val="0"/>
              <w:divBdr>
                <w:top w:val="none" w:sz="0" w:space="0" w:color="auto"/>
                <w:left w:val="none" w:sz="0" w:space="0" w:color="auto"/>
                <w:bottom w:val="none" w:sz="0" w:space="0" w:color="auto"/>
                <w:right w:val="none" w:sz="0" w:space="0" w:color="auto"/>
              </w:divBdr>
              <w:divsChild>
                <w:div w:id="1898081491">
                  <w:marLeft w:val="0"/>
                  <w:marRight w:val="0"/>
                  <w:marTop w:val="0"/>
                  <w:marBottom w:val="0"/>
                  <w:divBdr>
                    <w:top w:val="none" w:sz="0" w:space="0" w:color="auto"/>
                    <w:left w:val="none" w:sz="0" w:space="0" w:color="auto"/>
                    <w:bottom w:val="none" w:sz="0" w:space="0" w:color="auto"/>
                    <w:right w:val="none" w:sz="0" w:space="0" w:color="auto"/>
                  </w:divBdr>
                  <w:divsChild>
                    <w:div w:id="1611665492">
                      <w:marLeft w:val="0"/>
                      <w:marRight w:val="0"/>
                      <w:marTop w:val="0"/>
                      <w:marBottom w:val="0"/>
                      <w:divBdr>
                        <w:top w:val="none" w:sz="0" w:space="0" w:color="auto"/>
                        <w:left w:val="none" w:sz="0" w:space="0" w:color="auto"/>
                        <w:bottom w:val="none" w:sz="0" w:space="0" w:color="auto"/>
                        <w:right w:val="none" w:sz="0" w:space="0" w:color="auto"/>
                      </w:divBdr>
                      <w:divsChild>
                        <w:div w:id="1518081351">
                          <w:marLeft w:val="13380"/>
                          <w:marRight w:val="0"/>
                          <w:marTop w:val="0"/>
                          <w:marBottom w:val="0"/>
                          <w:divBdr>
                            <w:top w:val="none" w:sz="0" w:space="0" w:color="auto"/>
                            <w:left w:val="none" w:sz="0" w:space="0" w:color="auto"/>
                            <w:bottom w:val="none" w:sz="0" w:space="0" w:color="auto"/>
                            <w:right w:val="none" w:sz="0" w:space="0" w:color="auto"/>
                          </w:divBdr>
                          <w:divsChild>
                            <w:div w:id="121920094">
                              <w:marLeft w:val="0"/>
                              <w:marRight w:val="0"/>
                              <w:marTop w:val="0"/>
                              <w:marBottom w:val="420"/>
                              <w:divBdr>
                                <w:top w:val="none" w:sz="0" w:space="0" w:color="auto"/>
                                <w:left w:val="none" w:sz="0" w:space="0" w:color="auto"/>
                                <w:bottom w:val="none" w:sz="0" w:space="0" w:color="auto"/>
                                <w:right w:val="none" w:sz="0" w:space="0" w:color="auto"/>
                              </w:divBdr>
                              <w:divsChild>
                                <w:div w:id="2097169209">
                                  <w:marLeft w:val="0"/>
                                  <w:marRight w:val="0"/>
                                  <w:marTop w:val="0"/>
                                  <w:marBottom w:val="0"/>
                                  <w:divBdr>
                                    <w:top w:val="none" w:sz="0" w:space="0" w:color="auto"/>
                                    <w:left w:val="none" w:sz="0" w:space="0" w:color="auto"/>
                                    <w:bottom w:val="none" w:sz="0" w:space="0" w:color="auto"/>
                                    <w:right w:val="none" w:sz="0" w:space="0" w:color="auto"/>
                                  </w:divBdr>
                                  <w:divsChild>
                                    <w:div w:id="1532376034">
                                      <w:marLeft w:val="0"/>
                                      <w:marRight w:val="0"/>
                                      <w:marTop w:val="0"/>
                                      <w:marBottom w:val="0"/>
                                      <w:divBdr>
                                        <w:top w:val="none" w:sz="0" w:space="0" w:color="auto"/>
                                        <w:left w:val="none" w:sz="0" w:space="0" w:color="auto"/>
                                        <w:bottom w:val="none" w:sz="0" w:space="0" w:color="auto"/>
                                        <w:right w:val="none" w:sz="0" w:space="0" w:color="auto"/>
                                      </w:divBdr>
                                      <w:divsChild>
                                        <w:div w:id="1349793505">
                                          <w:marLeft w:val="0"/>
                                          <w:marRight w:val="0"/>
                                          <w:marTop w:val="0"/>
                                          <w:marBottom w:val="0"/>
                                          <w:divBdr>
                                            <w:top w:val="none" w:sz="0" w:space="0" w:color="auto"/>
                                            <w:left w:val="none" w:sz="0" w:space="0" w:color="auto"/>
                                            <w:bottom w:val="none" w:sz="0" w:space="0" w:color="auto"/>
                                            <w:right w:val="none" w:sz="0" w:space="0" w:color="auto"/>
                                          </w:divBdr>
                                          <w:divsChild>
                                            <w:div w:id="333648819">
                                              <w:marLeft w:val="0"/>
                                              <w:marRight w:val="0"/>
                                              <w:marTop w:val="0"/>
                                              <w:marBottom w:val="0"/>
                                              <w:divBdr>
                                                <w:top w:val="none" w:sz="0" w:space="0" w:color="auto"/>
                                                <w:left w:val="none" w:sz="0" w:space="0" w:color="auto"/>
                                                <w:bottom w:val="none" w:sz="0" w:space="0" w:color="auto"/>
                                                <w:right w:val="none" w:sz="0" w:space="0" w:color="auto"/>
                                              </w:divBdr>
                                              <w:divsChild>
                                                <w:div w:id="1018315738">
                                                  <w:marLeft w:val="0"/>
                                                  <w:marRight w:val="0"/>
                                                  <w:marTop w:val="0"/>
                                                  <w:marBottom w:val="0"/>
                                                  <w:divBdr>
                                                    <w:top w:val="none" w:sz="0" w:space="0" w:color="auto"/>
                                                    <w:left w:val="none" w:sz="0" w:space="0" w:color="auto"/>
                                                    <w:bottom w:val="none" w:sz="0" w:space="0" w:color="auto"/>
                                                    <w:right w:val="none" w:sz="0" w:space="0" w:color="auto"/>
                                                  </w:divBdr>
                                                  <w:divsChild>
                                                    <w:div w:id="1438329237">
                                                      <w:marLeft w:val="0"/>
                                                      <w:marRight w:val="0"/>
                                                      <w:marTop w:val="0"/>
                                                      <w:marBottom w:val="0"/>
                                                      <w:divBdr>
                                                        <w:top w:val="none" w:sz="0" w:space="0" w:color="auto"/>
                                                        <w:left w:val="none" w:sz="0" w:space="0" w:color="auto"/>
                                                        <w:bottom w:val="none" w:sz="0" w:space="0" w:color="auto"/>
                                                        <w:right w:val="none" w:sz="0" w:space="0" w:color="auto"/>
                                                      </w:divBdr>
                                                      <w:divsChild>
                                                        <w:div w:id="1252469118">
                                                          <w:marLeft w:val="0"/>
                                                          <w:marRight w:val="0"/>
                                                          <w:marTop w:val="0"/>
                                                          <w:marBottom w:val="0"/>
                                                          <w:divBdr>
                                                            <w:top w:val="none" w:sz="0" w:space="0" w:color="auto"/>
                                                            <w:left w:val="none" w:sz="0" w:space="0" w:color="auto"/>
                                                            <w:bottom w:val="none" w:sz="0" w:space="0" w:color="auto"/>
                                                            <w:right w:val="none" w:sz="0" w:space="0" w:color="auto"/>
                                                          </w:divBdr>
                                                          <w:divsChild>
                                                            <w:div w:id="1714648287">
                                                              <w:marLeft w:val="0"/>
                                                              <w:marRight w:val="0"/>
                                                              <w:marTop w:val="0"/>
                                                              <w:marBottom w:val="0"/>
                                                              <w:divBdr>
                                                                <w:top w:val="none" w:sz="0" w:space="0" w:color="auto"/>
                                                                <w:left w:val="none" w:sz="0" w:space="0" w:color="auto"/>
                                                                <w:bottom w:val="none" w:sz="0" w:space="0" w:color="auto"/>
                                                                <w:right w:val="none" w:sz="0" w:space="0" w:color="auto"/>
                                                              </w:divBdr>
                                                              <w:divsChild>
                                                                <w:div w:id="2034111218">
                                                                  <w:marLeft w:val="0"/>
                                                                  <w:marRight w:val="0"/>
                                                                  <w:marTop w:val="0"/>
                                                                  <w:marBottom w:val="0"/>
                                                                  <w:divBdr>
                                                                    <w:top w:val="none" w:sz="0" w:space="0" w:color="auto"/>
                                                                    <w:left w:val="none" w:sz="0" w:space="0" w:color="auto"/>
                                                                    <w:bottom w:val="none" w:sz="0" w:space="0" w:color="auto"/>
                                                                    <w:right w:val="none" w:sz="0" w:space="0" w:color="auto"/>
                                                                  </w:divBdr>
                                                                  <w:divsChild>
                                                                    <w:div w:id="2125152494">
                                                                      <w:marLeft w:val="0"/>
                                                                      <w:marRight w:val="0"/>
                                                                      <w:marTop w:val="0"/>
                                                                      <w:marBottom w:val="0"/>
                                                                      <w:divBdr>
                                                                        <w:top w:val="none" w:sz="0" w:space="0" w:color="auto"/>
                                                                        <w:left w:val="none" w:sz="0" w:space="0" w:color="auto"/>
                                                                        <w:bottom w:val="none" w:sz="0" w:space="0" w:color="auto"/>
                                                                        <w:right w:val="none" w:sz="0" w:space="0" w:color="auto"/>
                                                                      </w:divBdr>
                                                                      <w:divsChild>
                                                                        <w:div w:id="711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780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a@mestohranice.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51AF9-43F0-4558-920F-6A9DEC4FC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13</Pages>
  <Words>4832</Words>
  <Characters>28375</Characters>
  <DocSecurity>0</DocSecurity>
  <Lines>692</Lines>
  <Paragraphs>177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2020-04-15T07:16:00Z</dcterms:created>
  <dcterms:modified xsi:type="dcterms:W3CDTF">2021-05-04T16:03:00Z</dcterms:modified>
</cp:coreProperties>
</file>